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E574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A8071D0" w14:textId="77777777">
        <w:tc>
          <w:tcPr>
            <w:tcW w:w="10419" w:type="dxa"/>
            <w:shd w:val="clear" w:color="auto" w:fill="auto"/>
          </w:tcPr>
          <w:p w14:paraId="3266809B" w14:textId="77777777" w:rsidR="00472B25" w:rsidRDefault="004254DF">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41588E7" wp14:editId="6931B891">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14:paraId="216076EE" w14:textId="77777777" w:rsidR="00472B25" w:rsidRDefault="00472B25">
            <w:pPr>
              <w:pStyle w:val="Pieddepage"/>
              <w:tabs>
                <w:tab w:val="clear" w:pos="4536"/>
                <w:tab w:val="clear" w:pos="9072"/>
              </w:tabs>
              <w:jc w:val="center"/>
              <w:rPr>
                <w:rFonts w:ascii="Arial" w:hAnsi="Arial" w:cs="Arial"/>
              </w:rPr>
            </w:pPr>
          </w:p>
          <w:p w14:paraId="0CBF39EB"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F1D9B5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4DDDA143" w14:textId="77777777" w:rsidR="00472B25" w:rsidRDefault="00472B25">
            <w:pPr>
              <w:pStyle w:val="Pieddepage"/>
              <w:tabs>
                <w:tab w:val="clear" w:pos="4536"/>
                <w:tab w:val="clear" w:pos="9072"/>
              </w:tabs>
              <w:jc w:val="center"/>
            </w:pPr>
          </w:p>
        </w:tc>
      </w:tr>
    </w:tbl>
    <w:p w14:paraId="3C9B16AC"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2368808" w14:textId="77777777">
        <w:tc>
          <w:tcPr>
            <w:tcW w:w="9288" w:type="dxa"/>
            <w:shd w:val="clear" w:color="auto" w:fill="66CCFF"/>
          </w:tcPr>
          <w:p w14:paraId="24C1A3B8"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3B29E84" w14:textId="77777777" w:rsidR="00472B25" w:rsidRDefault="00472B25">
            <w:pPr>
              <w:pStyle w:val="Titre8"/>
              <w:tabs>
                <w:tab w:val="num" w:pos="0"/>
                <w:tab w:val="right" w:pos="9639"/>
              </w:tabs>
              <w:rPr>
                <w:sz w:val="28"/>
                <w:szCs w:val="28"/>
              </w:rPr>
            </w:pPr>
            <w:r>
              <w:rPr>
                <w:caps/>
                <w:sz w:val="28"/>
                <w:szCs w:val="28"/>
              </w:rPr>
              <w:t>DECLARATION DU candidat INDIVIDUEL</w:t>
            </w:r>
          </w:p>
          <w:p w14:paraId="6677EB2B"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185B9D3" w14:textId="77777777" w:rsidR="00472B25" w:rsidRDefault="00472B25">
            <w:pPr>
              <w:pStyle w:val="Titre8"/>
              <w:tabs>
                <w:tab w:val="num" w:pos="0"/>
                <w:tab w:val="right" w:pos="9639"/>
              </w:tabs>
              <w:spacing w:before="120" w:after="120"/>
            </w:pPr>
            <w:r>
              <w:rPr>
                <w:caps/>
                <w:sz w:val="28"/>
                <w:szCs w:val="28"/>
              </w:rPr>
              <w:t>DC2</w:t>
            </w:r>
          </w:p>
        </w:tc>
      </w:tr>
    </w:tbl>
    <w:p w14:paraId="210D4D1C" w14:textId="77777777" w:rsidR="00472B25" w:rsidRDefault="00472B25">
      <w:pPr>
        <w:jc w:val="both"/>
        <w:rPr>
          <w:rFonts w:ascii="Arial" w:hAnsi="Arial" w:cs="Arial"/>
        </w:rPr>
      </w:pPr>
    </w:p>
    <w:p w14:paraId="1653F97A"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2E9669AE"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5B610011" w14:textId="77777777" w:rsidR="00614AE6" w:rsidRPr="00614AE6" w:rsidRDefault="00614AE6" w:rsidP="00614AE6"/>
    <w:p w14:paraId="334C6D6F"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60F0C53" w14:textId="77777777" w:rsidR="00614AE6" w:rsidRPr="00614AE6" w:rsidRDefault="00614AE6" w:rsidP="00614AE6"/>
    <w:p w14:paraId="5A588D30"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122D5DC1" w14:textId="77777777" w:rsidR="00614AE6" w:rsidRPr="0025478A" w:rsidRDefault="00614AE6">
      <w:pPr>
        <w:jc w:val="both"/>
        <w:rPr>
          <w:rFonts w:ascii="Arial" w:hAnsi="Arial" w:cs="Arial"/>
          <w:i/>
          <w:iCs/>
        </w:rPr>
      </w:pPr>
    </w:p>
    <w:p w14:paraId="71727D7E"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0453672" w14:textId="77777777" w:rsidR="003C025D" w:rsidRPr="001C7D87" w:rsidRDefault="003C025D" w:rsidP="003C025D">
      <w:pPr>
        <w:jc w:val="both"/>
        <w:rPr>
          <w:rFonts w:ascii="Arial" w:hAnsi="Arial" w:cs="Arial"/>
          <w:i/>
          <w:sz w:val="18"/>
          <w:szCs w:val="18"/>
        </w:rPr>
      </w:pPr>
    </w:p>
    <w:p w14:paraId="0A468E02"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4C194D0" w14:textId="77777777">
        <w:tc>
          <w:tcPr>
            <w:tcW w:w="10331" w:type="dxa"/>
            <w:shd w:val="clear" w:color="auto" w:fill="66CCFF"/>
          </w:tcPr>
          <w:p w14:paraId="4FC286FE"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176E7E6" w14:textId="77777777" w:rsidR="00472B25" w:rsidRDefault="00472B25" w:rsidP="00371E6F">
      <w:pPr>
        <w:pStyle w:val="Titre1"/>
        <w:numPr>
          <w:ilvl w:val="0"/>
          <w:numId w:val="0"/>
        </w:numPr>
        <w:spacing w:before="120"/>
        <w:jc w:val="both"/>
        <w:rPr>
          <w:rFonts w:ascii="Arial" w:hAnsi="Arial" w:cs="Arial"/>
        </w:rPr>
      </w:pPr>
    </w:p>
    <w:p w14:paraId="09AB319C" w14:textId="77777777"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CENTRE HOSPITALIER UNIVERSITAIRE DE TOULOUSE</w:t>
      </w:r>
    </w:p>
    <w:p w14:paraId="079AD2FD" w14:textId="77777777"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HOTEL-DIEU SAINT-JACQUES</w:t>
      </w:r>
    </w:p>
    <w:p w14:paraId="599CF8EB" w14:textId="77777777"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2 RUE VIGUERIE – TSA 80035</w:t>
      </w:r>
    </w:p>
    <w:p w14:paraId="7606345F" w14:textId="77777777"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31059 TOULOUSE CEDEX 9</w:t>
      </w:r>
    </w:p>
    <w:p w14:paraId="67141B04" w14:textId="77777777" w:rsidR="009A394A" w:rsidRDefault="009A394A">
      <w:pPr>
        <w:rPr>
          <w:rFonts w:ascii="Arial" w:hAnsi="Arial" w:cs="Arial"/>
          <w:b/>
          <w:bCs/>
        </w:rPr>
      </w:pPr>
    </w:p>
    <w:p w14:paraId="095D680F"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9471A8" w14:textId="77777777">
        <w:tc>
          <w:tcPr>
            <w:tcW w:w="10331" w:type="dxa"/>
            <w:shd w:val="clear" w:color="auto" w:fill="66CCFF"/>
          </w:tcPr>
          <w:p w14:paraId="5F6DC7BC"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6D90543" w14:textId="77777777" w:rsidR="00472B25" w:rsidRDefault="00472B25">
      <w:pPr>
        <w:jc w:val="both"/>
        <w:rPr>
          <w:rFonts w:ascii="Arial" w:hAnsi="Arial" w:cs="Arial"/>
          <w:bCs/>
        </w:rPr>
      </w:pPr>
    </w:p>
    <w:p w14:paraId="4EAB9CE7" w14:textId="77777777" w:rsidR="007C6F76" w:rsidRDefault="007C6F76">
      <w:pPr>
        <w:jc w:val="both"/>
        <w:rPr>
          <w:rFonts w:ascii="Arial" w:hAnsi="Arial" w:cs="Arial"/>
          <w:bCs/>
        </w:rPr>
      </w:pPr>
    </w:p>
    <w:p w14:paraId="619CBF6A" w14:textId="77777777" w:rsidR="009A394A" w:rsidRDefault="009A394A">
      <w:pPr>
        <w:jc w:val="both"/>
        <w:rPr>
          <w:rFonts w:ascii="Arial" w:hAnsi="Arial" w:cs="Arial"/>
          <w:bCs/>
        </w:rPr>
      </w:pPr>
    </w:p>
    <w:p w14:paraId="556833CD" w14:textId="77777777" w:rsidR="007C6F76" w:rsidRDefault="007C6F7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D37CAE6" w14:textId="77777777">
        <w:tc>
          <w:tcPr>
            <w:tcW w:w="10331" w:type="dxa"/>
            <w:shd w:val="clear" w:color="auto" w:fill="66CCFF"/>
          </w:tcPr>
          <w:p w14:paraId="199827B3"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606FE7B1" w14:textId="77777777" w:rsidR="00472B25" w:rsidRDefault="00472B25">
      <w:pPr>
        <w:pStyle w:val="Titre9"/>
        <w:numPr>
          <w:ilvl w:val="0"/>
          <w:numId w:val="0"/>
        </w:numPr>
        <w:rPr>
          <w:i w:val="0"/>
          <w:sz w:val="20"/>
        </w:rPr>
      </w:pPr>
    </w:p>
    <w:p w14:paraId="4018612B"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02548FBB" w14:textId="77777777" w:rsidR="00472B25" w:rsidRDefault="00472B25">
      <w:pPr>
        <w:pStyle w:val="Titre9"/>
        <w:tabs>
          <w:tab w:val="num" w:pos="0"/>
        </w:tabs>
        <w:ind w:left="0"/>
        <w:jc w:val="both"/>
        <w:rPr>
          <w:i w:val="0"/>
          <w:iCs w:val="0"/>
          <w:sz w:val="20"/>
          <w:szCs w:val="20"/>
        </w:rPr>
      </w:pPr>
    </w:p>
    <w:p w14:paraId="011ABC00"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9AAEEEA" w14:textId="77777777" w:rsidR="00472B25" w:rsidRDefault="00472B25">
      <w:pPr>
        <w:jc w:val="both"/>
        <w:rPr>
          <w:rFonts w:ascii="Arial" w:hAnsi="Arial" w:cs="Arial"/>
          <w:b/>
          <w:bCs/>
        </w:rPr>
      </w:pPr>
    </w:p>
    <w:p w14:paraId="2D9C909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A630ABA" w14:textId="77777777" w:rsidR="003C025D" w:rsidRDefault="003C025D" w:rsidP="003C025D"/>
    <w:p w14:paraId="749F6BAA" w14:textId="77777777" w:rsidR="003C025D" w:rsidRPr="00025EC9" w:rsidRDefault="003C025D" w:rsidP="003C025D"/>
    <w:p w14:paraId="22F260C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77699AA" w14:textId="77777777" w:rsidR="003C025D" w:rsidRDefault="003C025D" w:rsidP="003C025D"/>
    <w:p w14:paraId="2BF1E886" w14:textId="77777777" w:rsidR="003C025D" w:rsidRPr="00025EC9" w:rsidRDefault="003C025D" w:rsidP="003C025D"/>
    <w:p w14:paraId="7A72276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085DB81E" w14:textId="77777777" w:rsidR="003C025D" w:rsidRDefault="003C025D" w:rsidP="003C025D"/>
    <w:p w14:paraId="0E6CFE64" w14:textId="77777777" w:rsidR="003C025D" w:rsidRPr="00025EC9" w:rsidRDefault="003C025D" w:rsidP="003C025D"/>
    <w:p w14:paraId="0667EB3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BB863BE" w14:textId="77777777" w:rsidR="003C025D" w:rsidRDefault="003C025D" w:rsidP="003C025D"/>
    <w:p w14:paraId="4BD74F08" w14:textId="77777777" w:rsidR="003C025D" w:rsidRDefault="003C025D" w:rsidP="003C025D"/>
    <w:p w14:paraId="1DFFCC09"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79433ED9" w14:textId="77777777" w:rsidR="003C025D" w:rsidRDefault="003C025D" w:rsidP="003C025D"/>
    <w:p w14:paraId="23CEF2E9" w14:textId="77777777" w:rsidR="003C025D" w:rsidRPr="00025EC9" w:rsidRDefault="003C025D" w:rsidP="003C025D"/>
    <w:p w14:paraId="554993A9"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2B28B05" w14:textId="77777777" w:rsidR="00472B25" w:rsidRDefault="00472B25">
      <w:pPr>
        <w:jc w:val="both"/>
        <w:rPr>
          <w:rFonts w:ascii="Arial" w:hAnsi="Arial" w:cs="Arial"/>
          <w:b/>
          <w:bCs/>
        </w:rPr>
      </w:pPr>
    </w:p>
    <w:p w14:paraId="168C0361" w14:textId="77777777" w:rsidR="00472B25" w:rsidRDefault="00472B25">
      <w:pPr>
        <w:jc w:val="both"/>
        <w:rPr>
          <w:rFonts w:ascii="Arial" w:hAnsi="Arial" w:cs="Arial"/>
          <w:b/>
          <w:bCs/>
        </w:rPr>
      </w:pPr>
    </w:p>
    <w:p w14:paraId="146A5B7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4F428ED6" w14:textId="77777777" w:rsidR="00472B25" w:rsidRDefault="00472B25">
      <w:pPr>
        <w:jc w:val="both"/>
        <w:rPr>
          <w:rFonts w:ascii="Arial" w:hAnsi="Arial" w:cs="Arial"/>
        </w:rPr>
      </w:pPr>
    </w:p>
    <w:p w14:paraId="476E7598"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4FE5">
        <w:fldChar w:fldCharType="separate"/>
      </w:r>
      <w:r>
        <w:fldChar w:fldCharType="end"/>
      </w:r>
      <w:r>
        <w:rPr>
          <w:rFonts w:ascii="Arial" w:hAnsi="Arial" w:cs="Arial"/>
          <w:bCs/>
        </w:rPr>
        <w:t xml:space="preserve"> </w:t>
      </w:r>
      <w:r>
        <w:rPr>
          <w:rFonts w:ascii="Arial" w:hAnsi="Arial" w:cs="Arial"/>
        </w:rPr>
        <w:t>Oui</w:t>
      </w:r>
    </w:p>
    <w:p w14:paraId="73A2177D" w14:textId="77777777" w:rsidR="00427375" w:rsidRDefault="00427375" w:rsidP="00427375">
      <w:pPr>
        <w:ind w:left="567"/>
        <w:jc w:val="both"/>
        <w:rPr>
          <w:rFonts w:ascii="Arial" w:hAnsi="Arial" w:cs="Arial"/>
        </w:rPr>
      </w:pPr>
    </w:p>
    <w:p w14:paraId="2C6C1D5C"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4FE5">
        <w:fldChar w:fldCharType="separate"/>
      </w:r>
      <w:r>
        <w:fldChar w:fldCharType="end"/>
      </w:r>
      <w:r>
        <w:rPr>
          <w:rFonts w:ascii="Arial" w:hAnsi="Arial" w:cs="Arial"/>
          <w:bCs/>
        </w:rPr>
        <w:t xml:space="preserve"> </w:t>
      </w:r>
      <w:r>
        <w:rPr>
          <w:rFonts w:ascii="Arial" w:hAnsi="Arial" w:cs="Arial"/>
        </w:rPr>
        <w:t>Non.</w:t>
      </w:r>
    </w:p>
    <w:p w14:paraId="4AAF0B24" w14:textId="77777777" w:rsidR="0025183A" w:rsidRDefault="0025183A" w:rsidP="0025183A">
      <w:pPr>
        <w:jc w:val="both"/>
        <w:rPr>
          <w:rFonts w:ascii="Arial" w:hAnsi="Arial" w:cs="Arial"/>
          <w:bCs/>
          <w:sz w:val="22"/>
        </w:rPr>
      </w:pPr>
    </w:p>
    <w:p w14:paraId="384B512D" w14:textId="77777777" w:rsidR="0025183A" w:rsidRDefault="0025183A" w:rsidP="0025183A">
      <w:pPr>
        <w:jc w:val="both"/>
        <w:rPr>
          <w:rFonts w:ascii="Arial" w:hAnsi="Arial" w:cs="Arial"/>
          <w:bCs/>
          <w:sz w:val="22"/>
        </w:rPr>
      </w:pPr>
    </w:p>
    <w:p w14:paraId="3C75F0CF" w14:textId="77777777" w:rsidR="0025183A" w:rsidRDefault="0025183A">
      <w:pPr>
        <w:jc w:val="both"/>
        <w:rPr>
          <w:rFonts w:ascii="Arial" w:hAnsi="Arial" w:cs="Arial"/>
          <w:b/>
          <w:bCs/>
          <w:sz w:val="22"/>
          <w:szCs w:val="22"/>
        </w:rPr>
      </w:pPr>
    </w:p>
    <w:p w14:paraId="13A3F74A" w14:textId="77777777" w:rsidR="0025183A" w:rsidRDefault="0025183A">
      <w:pPr>
        <w:jc w:val="both"/>
        <w:rPr>
          <w:rFonts w:ascii="Arial" w:hAnsi="Arial" w:cs="Arial"/>
          <w:b/>
          <w:bCs/>
          <w:sz w:val="22"/>
          <w:szCs w:val="22"/>
        </w:rPr>
      </w:pPr>
    </w:p>
    <w:p w14:paraId="14528D4E" w14:textId="77777777" w:rsidR="0025183A" w:rsidRDefault="0025183A">
      <w:pPr>
        <w:jc w:val="both"/>
        <w:rPr>
          <w:rFonts w:ascii="Arial" w:hAnsi="Arial" w:cs="Arial"/>
          <w:b/>
          <w:bCs/>
          <w:sz w:val="22"/>
          <w:szCs w:val="22"/>
        </w:rPr>
      </w:pPr>
    </w:p>
    <w:p w14:paraId="3E039E63" w14:textId="77777777" w:rsidR="0025183A" w:rsidRDefault="0025183A">
      <w:pPr>
        <w:jc w:val="both"/>
        <w:rPr>
          <w:rFonts w:ascii="Arial" w:hAnsi="Arial" w:cs="Arial"/>
          <w:b/>
          <w:bCs/>
          <w:sz w:val="22"/>
          <w:szCs w:val="22"/>
        </w:rPr>
      </w:pPr>
    </w:p>
    <w:p w14:paraId="2BE00685" w14:textId="77777777" w:rsidR="0025183A" w:rsidRDefault="0025183A">
      <w:pPr>
        <w:jc w:val="both"/>
        <w:rPr>
          <w:rFonts w:ascii="Arial" w:hAnsi="Arial" w:cs="Arial"/>
          <w:b/>
          <w:bCs/>
          <w:sz w:val="22"/>
          <w:szCs w:val="22"/>
        </w:rPr>
      </w:pPr>
    </w:p>
    <w:p w14:paraId="4C66EBE4" w14:textId="77777777" w:rsidR="0025183A" w:rsidRDefault="0025183A">
      <w:pPr>
        <w:jc w:val="both"/>
        <w:rPr>
          <w:rFonts w:ascii="Arial" w:hAnsi="Arial" w:cs="Arial"/>
          <w:b/>
          <w:bCs/>
          <w:sz w:val="22"/>
          <w:szCs w:val="22"/>
        </w:rPr>
      </w:pPr>
    </w:p>
    <w:p w14:paraId="23745FEC" w14:textId="77777777" w:rsidR="0025183A" w:rsidRDefault="0025183A">
      <w:pPr>
        <w:jc w:val="both"/>
        <w:rPr>
          <w:rFonts w:ascii="Arial" w:hAnsi="Arial" w:cs="Arial"/>
          <w:b/>
          <w:bCs/>
          <w:sz w:val="22"/>
          <w:szCs w:val="22"/>
        </w:rPr>
      </w:pPr>
    </w:p>
    <w:p w14:paraId="4290AF42" w14:textId="77777777" w:rsidR="0025183A" w:rsidRDefault="0025183A">
      <w:pPr>
        <w:jc w:val="both"/>
        <w:rPr>
          <w:rFonts w:ascii="Arial" w:hAnsi="Arial" w:cs="Arial"/>
          <w:b/>
          <w:bCs/>
          <w:sz w:val="22"/>
          <w:szCs w:val="22"/>
        </w:rPr>
      </w:pPr>
    </w:p>
    <w:p w14:paraId="43A05E9A" w14:textId="77777777" w:rsidR="0025183A" w:rsidRDefault="0025183A">
      <w:pPr>
        <w:jc w:val="both"/>
        <w:rPr>
          <w:rFonts w:ascii="Arial" w:hAnsi="Arial" w:cs="Arial"/>
          <w:b/>
          <w:bCs/>
          <w:sz w:val="22"/>
          <w:szCs w:val="22"/>
        </w:rPr>
      </w:pPr>
    </w:p>
    <w:p w14:paraId="7A5A1BCC" w14:textId="77777777" w:rsidR="0025183A" w:rsidRDefault="0025183A">
      <w:pPr>
        <w:jc w:val="both"/>
        <w:rPr>
          <w:rFonts w:ascii="Arial" w:hAnsi="Arial" w:cs="Arial"/>
          <w:b/>
          <w:bCs/>
          <w:sz w:val="22"/>
          <w:szCs w:val="22"/>
        </w:rPr>
      </w:pPr>
    </w:p>
    <w:p w14:paraId="6DE969DA" w14:textId="77777777" w:rsidR="0025183A" w:rsidRDefault="0025183A">
      <w:pPr>
        <w:jc w:val="both"/>
        <w:rPr>
          <w:rFonts w:ascii="Arial" w:hAnsi="Arial" w:cs="Arial"/>
          <w:b/>
          <w:bCs/>
          <w:sz w:val="22"/>
          <w:szCs w:val="22"/>
        </w:rPr>
      </w:pPr>
    </w:p>
    <w:p w14:paraId="2E8EBD11" w14:textId="77777777" w:rsidR="0025183A" w:rsidRDefault="0025183A">
      <w:pPr>
        <w:jc w:val="both"/>
        <w:rPr>
          <w:rFonts w:ascii="Arial" w:hAnsi="Arial" w:cs="Arial"/>
          <w:b/>
          <w:bCs/>
          <w:sz w:val="22"/>
          <w:szCs w:val="22"/>
        </w:rPr>
      </w:pPr>
    </w:p>
    <w:p w14:paraId="34F80C2B" w14:textId="77777777" w:rsidR="0025183A" w:rsidRDefault="0025183A">
      <w:pPr>
        <w:jc w:val="both"/>
        <w:rPr>
          <w:rFonts w:ascii="Arial" w:hAnsi="Arial" w:cs="Arial"/>
          <w:b/>
          <w:bCs/>
          <w:sz w:val="22"/>
          <w:szCs w:val="22"/>
        </w:rPr>
      </w:pPr>
    </w:p>
    <w:p w14:paraId="2AF7A30A" w14:textId="77777777" w:rsidR="0025183A" w:rsidRDefault="0025183A">
      <w:pPr>
        <w:jc w:val="both"/>
        <w:rPr>
          <w:rFonts w:ascii="Arial" w:hAnsi="Arial" w:cs="Arial"/>
          <w:b/>
          <w:bCs/>
          <w:sz w:val="22"/>
          <w:szCs w:val="22"/>
        </w:rPr>
      </w:pPr>
    </w:p>
    <w:p w14:paraId="7936932B" w14:textId="77777777" w:rsidR="0025183A" w:rsidRDefault="0025183A">
      <w:pPr>
        <w:jc w:val="both"/>
        <w:rPr>
          <w:rFonts w:ascii="Arial" w:hAnsi="Arial" w:cs="Arial"/>
          <w:b/>
          <w:bCs/>
          <w:sz w:val="22"/>
          <w:szCs w:val="22"/>
        </w:rPr>
      </w:pPr>
    </w:p>
    <w:p w14:paraId="3DB8BEF9" w14:textId="77777777" w:rsidR="0025183A" w:rsidRDefault="0025183A">
      <w:pPr>
        <w:jc w:val="both"/>
        <w:rPr>
          <w:rFonts w:ascii="Arial" w:hAnsi="Arial" w:cs="Arial"/>
          <w:b/>
          <w:bCs/>
          <w:sz w:val="22"/>
          <w:szCs w:val="22"/>
        </w:rPr>
      </w:pPr>
    </w:p>
    <w:p w14:paraId="73833517" w14:textId="77777777" w:rsidR="0025183A" w:rsidRDefault="0025183A">
      <w:pPr>
        <w:jc w:val="both"/>
        <w:rPr>
          <w:rFonts w:ascii="Arial" w:hAnsi="Arial" w:cs="Arial"/>
          <w:b/>
          <w:bCs/>
          <w:sz w:val="22"/>
          <w:szCs w:val="22"/>
        </w:rPr>
      </w:pPr>
    </w:p>
    <w:p w14:paraId="0B989D02" w14:textId="77777777" w:rsidR="0025183A" w:rsidRDefault="0025183A">
      <w:pPr>
        <w:jc w:val="both"/>
        <w:rPr>
          <w:rFonts w:ascii="Arial" w:hAnsi="Arial" w:cs="Arial"/>
          <w:b/>
          <w:bCs/>
          <w:sz w:val="22"/>
          <w:szCs w:val="22"/>
        </w:rPr>
      </w:pPr>
    </w:p>
    <w:p w14:paraId="78CC0DB2" w14:textId="77777777" w:rsidR="0025183A" w:rsidRDefault="0025183A">
      <w:pPr>
        <w:jc w:val="both"/>
        <w:rPr>
          <w:rFonts w:ascii="Arial" w:hAnsi="Arial" w:cs="Arial"/>
          <w:b/>
          <w:bCs/>
          <w:sz w:val="22"/>
          <w:szCs w:val="22"/>
        </w:rPr>
      </w:pPr>
    </w:p>
    <w:p w14:paraId="473659CE" w14:textId="77777777" w:rsidR="0025183A" w:rsidRDefault="0025183A">
      <w:pPr>
        <w:jc w:val="both"/>
        <w:rPr>
          <w:rFonts w:ascii="Arial" w:hAnsi="Arial" w:cs="Arial"/>
          <w:b/>
          <w:bCs/>
          <w:sz w:val="22"/>
          <w:szCs w:val="22"/>
        </w:rPr>
      </w:pPr>
    </w:p>
    <w:p w14:paraId="0B1FFC4C" w14:textId="77777777" w:rsidR="0025183A" w:rsidRDefault="0025183A">
      <w:pPr>
        <w:jc w:val="both"/>
        <w:rPr>
          <w:rFonts w:ascii="Arial" w:hAnsi="Arial" w:cs="Arial"/>
          <w:b/>
          <w:bCs/>
          <w:sz w:val="22"/>
          <w:szCs w:val="22"/>
        </w:rPr>
      </w:pPr>
    </w:p>
    <w:p w14:paraId="651E9585" w14:textId="77777777" w:rsidR="0025183A" w:rsidRDefault="0025183A">
      <w:pPr>
        <w:jc w:val="both"/>
        <w:rPr>
          <w:rFonts w:ascii="Arial" w:hAnsi="Arial" w:cs="Arial"/>
          <w:b/>
          <w:bCs/>
          <w:sz w:val="22"/>
          <w:szCs w:val="22"/>
        </w:rPr>
      </w:pPr>
    </w:p>
    <w:p w14:paraId="615B0C12" w14:textId="77777777" w:rsidR="0025183A" w:rsidRDefault="0025183A">
      <w:pPr>
        <w:jc w:val="both"/>
        <w:rPr>
          <w:rFonts w:ascii="Arial" w:hAnsi="Arial" w:cs="Arial"/>
          <w:b/>
          <w:bCs/>
          <w:sz w:val="22"/>
          <w:szCs w:val="22"/>
        </w:rPr>
      </w:pPr>
    </w:p>
    <w:p w14:paraId="7CEAF8EF" w14:textId="77777777" w:rsidR="0025183A" w:rsidRDefault="0025183A">
      <w:pPr>
        <w:jc w:val="both"/>
        <w:rPr>
          <w:rFonts w:ascii="Arial" w:hAnsi="Arial" w:cs="Arial"/>
          <w:b/>
          <w:bCs/>
          <w:sz w:val="22"/>
          <w:szCs w:val="22"/>
        </w:rPr>
      </w:pPr>
    </w:p>
    <w:p w14:paraId="5D5CE654" w14:textId="77777777" w:rsidR="0025183A" w:rsidRDefault="0025183A">
      <w:pPr>
        <w:jc w:val="both"/>
        <w:rPr>
          <w:rFonts w:ascii="Arial" w:hAnsi="Arial" w:cs="Arial"/>
          <w:b/>
          <w:bCs/>
          <w:sz w:val="22"/>
          <w:szCs w:val="22"/>
        </w:rPr>
      </w:pPr>
    </w:p>
    <w:p w14:paraId="4FFD07F2" w14:textId="77777777" w:rsidR="0025183A" w:rsidRDefault="0025183A">
      <w:pPr>
        <w:jc w:val="both"/>
        <w:rPr>
          <w:rFonts w:ascii="Arial" w:hAnsi="Arial" w:cs="Arial"/>
          <w:b/>
          <w:bCs/>
          <w:sz w:val="22"/>
          <w:szCs w:val="22"/>
        </w:rPr>
      </w:pPr>
    </w:p>
    <w:p w14:paraId="3926AA2D" w14:textId="77777777" w:rsidR="0025183A" w:rsidRDefault="0025183A">
      <w:pPr>
        <w:jc w:val="both"/>
        <w:rPr>
          <w:rFonts w:ascii="Arial" w:hAnsi="Arial" w:cs="Arial"/>
          <w:b/>
          <w:bCs/>
          <w:sz w:val="22"/>
          <w:szCs w:val="22"/>
        </w:rPr>
      </w:pPr>
    </w:p>
    <w:p w14:paraId="1B5B6355" w14:textId="77777777" w:rsidR="0025183A" w:rsidRDefault="0025183A">
      <w:pPr>
        <w:jc w:val="both"/>
        <w:rPr>
          <w:rFonts w:ascii="Arial" w:hAnsi="Arial" w:cs="Arial"/>
          <w:b/>
          <w:bCs/>
          <w:sz w:val="22"/>
          <w:szCs w:val="22"/>
        </w:rPr>
      </w:pPr>
    </w:p>
    <w:p w14:paraId="1BFE6556" w14:textId="77777777" w:rsidR="0025183A" w:rsidRDefault="0025183A">
      <w:pPr>
        <w:jc w:val="both"/>
        <w:rPr>
          <w:rFonts w:ascii="Arial" w:hAnsi="Arial" w:cs="Arial"/>
          <w:b/>
          <w:bCs/>
          <w:sz w:val="22"/>
          <w:szCs w:val="22"/>
        </w:rPr>
      </w:pPr>
    </w:p>
    <w:p w14:paraId="0982433A" w14:textId="77777777" w:rsidR="0025183A" w:rsidRDefault="0025183A">
      <w:pPr>
        <w:jc w:val="both"/>
        <w:rPr>
          <w:rFonts w:ascii="Arial" w:hAnsi="Arial" w:cs="Arial"/>
          <w:b/>
          <w:bCs/>
          <w:sz w:val="22"/>
          <w:szCs w:val="22"/>
        </w:rPr>
      </w:pPr>
    </w:p>
    <w:p w14:paraId="6559B746" w14:textId="77777777" w:rsidR="0025183A" w:rsidRDefault="0025183A">
      <w:pPr>
        <w:jc w:val="both"/>
        <w:rPr>
          <w:rFonts w:ascii="Arial" w:hAnsi="Arial" w:cs="Arial"/>
          <w:b/>
          <w:bCs/>
          <w:sz w:val="22"/>
          <w:szCs w:val="22"/>
        </w:rPr>
      </w:pPr>
    </w:p>
    <w:p w14:paraId="3DD8E2E7" w14:textId="77777777" w:rsidR="00426F3D" w:rsidRDefault="00426F3D">
      <w:pPr>
        <w:jc w:val="both"/>
        <w:rPr>
          <w:rFonts w:ascii="Arial" w:hAnsi="Arial" w:cs="Arial"/>
          <w:b/>
          <w:bCs/>
          <w:sz w:val="22"/>
          <w:szCs w:val="22"/>
        </w:rPr>
      </w:pPr>
    </w:p>
    <w:p w14:paraId="44859607" w14:textId="77777777" w:rsidR="0025183A" w:rsidRDefault="0025183A">
      <w:pPr>
        <w:jc w:val="both"/>
        <w:rPr>
          <w:rFonts w:ascii="Arial" w:hAnsi="Arial" w:cs="Arial"/>
          <w:b/>
          <w:bCs/>
          <w:sz w:val="22"/>
          <w:szCs w:val="22"/>
        </w:rPr>
      </w:pPr>
    </w:p>
    <w:p w14:paraId="53D969C7" w14:textId="77777777" w:rsidR="0025183A" w:rsidRDefault="0025183A">
      <w:pPr>
        <w:jc w:val="both"/>
        <w:rPr>
          <w:rFonts w:ascii="Arial" w:hAnsi="Arial" w:cs="Arial"/>
          <w:b/>
          <w:bCs/>
          <w:sz w:val="22"/>
          <w:szCs w:val="22"/>
        </w:rPr>
      </w:pPr>
    </w:p>
    <w:p w14:paraId="56BBCBF6" w14:textId="77777777" w:rsidR="00472B25" w:rsidRDefault="00472B25">
      <w:pPr>
        <w:jc w:val="both"/>
        <w:rPr>
          <w:rFonts w:ascii="Arial" w:hAnsi="Arial" w:cs="Arial"/>
          <w:i/>
          <w:iCs/>
          <w:sz w:val="18"/>
          <w:szCs w:val="18"/>
        </w:rPr>
      </w:pPr>
      <w:r>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D8C7FF2"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215501E"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6AF4346"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502849E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CB4ACFF"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A5D80EF"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251A4C7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4A83780"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4FE5">
              <w:fldChar w:fldCharType="separate"/>
            </w:r>
            <w:r>
              <w:fldChar w:fldCharType="end"/>
            </w:r>
            <w:r>
              <w:rPr>
                <w:rFonts w:ascii="Arial" w:hAnsi="Arial" w:cs="Arial"/>
                <w:bCs/>
              </w:rPr>
              <w:t xml:space="preserve"> </w:t>
            </w:r>
            <w:r>
              <w:rPr>
                <w:rFonts w:ascii="Arial" w:hAnsi="Arial" w:cs="Arial"/>
              </w:rPr>
              <w:t>Entreprise adaptée</w:t>
            </w:r>
          </w:p>
          <w:p w14:paraId="34660AC2"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9B78579"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0885A5C"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29FF486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1885342" w14:textId="77777777" w:rsidR="006F6740" w:rsidRDefault="006F6740">
            <w:pPr>
              <w:ind w:left="170" w:right="170"/>
              <w:jc w:val="both"/>
              <w:rPr>
                <w:rFonts w:ascii="Arial" w:hAnsi="Arial" w:cs="Arial"/>
                <w:sz w:val="16"/>
                <w:szCs w:val="16"/>
              </w:rPr>
            </w:pPr>
          </w:p>
          <w:p w14:paraId="25EED04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5B95B08" w14:textId="77777777" w:rsidR="006F6740" w:rsidRDefault="006F6740">
            <w:pPr>
              <w:ind w:left="170" w:right="170"/>
              <w:jc w:val="both"/>
              <w:rPr>
                <w:rFonts w:ascii="Arial" w:hAnsi="Arial" w:cs="Arial"/>
                <w:sz w:val="12"/>
                <w:szCs w:val="16"/>
              </w:rPr>
            </w:pPr>
          </w:p>
          <w:p w14:paraId="42E62BEE" w14:textId="77777777" w:rsidR="00872C42" w:rsidRDefault="00872C42">
            <w:pPr>
              <w:ind w:left="170" w:right="170"/>
              <w:jc w:val="both"/>
              <w:rPr>
                <w:rFonts w:ascii="Arial" w:hAnsi="Arial" w:cs="Arial"/>
                <w:sz w:val="12"/>
                <w:szCs w:val="16"/>
              </w:rPr>
            </w:pPr>
          </w:p>
          <w:p w14:paraId="13302421" w14:textId="77777777" w:rsidR="00872C42" w:rsidRPr="00A70756" w:rsidRDefault="00872C42">
            <w:pPr>
              <w:ind w:left="170" w:right="170"/>
              <w:jc w:val="both"/>
              <w:rPr>
                <w:rFonts w:ascii="Arial" w:hAnsi="Arial" w:cs="Arial"/>
                <w:sz w:val="12"/>
                <w:szCs w:val="16"/>
              </w:rPr>
            </w:pPr>
          </w:p>
          <w:p w14:paraId="38E6B13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529AA22" w14:textId="77777777" w:rsidR="006F6740" w:rsidRPr="00A70756" w:rsidRDefault="006F6740">
            <w:pPr>
              <w:ind w:left="170" w:right="170"/>
              <w:jc w:val="both"/>
              <w:rPr>
                <w:rFonts w:ascii="Arial" w:hAnsi="Arial" w:cs="Arial"/>
                <w:sz w:val="12"/>
                <w:szCs w:val="16"/>
              </w:rPr>
            </w:pPr>
          </w:p>
          <w:p w14:paraId="2A708656" w14:textId="77777777" w:rsidR="006F6740" w:rsidRDefault="006F6740">
            <w:pPr>
              <w:ind w:left="170" w:right="170"/>
              <w:jc w:val="both"/>
              <w:rPr>
                <w:rFonts w:ascii="Arial" w:hAnsi="Arial" w:cs="Arial"/>
                <w:sz w:val="16"/>
                <w:szCs w:val="16"/>
              </w:rPr>
            </w:pPr>
          </w:p>
          <w:p w14:paraId="39DE5C9F" w14:textId="77777777" w:rsidR="006F6740" w:rsidRDefault="006F6740">
            <w:pPr>
              <w:ind w:left="170" w:right="170"/>
              <w:jc w:val="both"/>
              <w:rPr>
                <w:rFonts w:ascii="Arial" w:hAnsi="Arial" w:cs="Arial"/>
                <w:sz w:val="16"/>
                <w:szCs w:val="16"/>
              </w:rPr>
            </w:pPr>
          </w:p>
          <w:p w14:paraId="22940F43" w14:textId="77777777" w:rsidR="006F6740" w:rsidRDefault="006F6740">
            <w:pPr>
              <w:snapToGrid w:val="0"/>
              <w:jc w:val="both"/>
              <w:rPr>
                <w:rFonts w:ascii="Arial" w:hAnsi="Arial" w:cs="Arial"/>
                <w:b/>
                <w:bCs/>
              </w:rPr>
            </w:pPr>
          </w:p>
        </w:tc>
      </w:tr>
      <w:tr w:rsidR="006F6740" w14:paraId="673BF7D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CF443DF"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4FE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41DCCFA0"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F1612A7"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CD66F3B" w14:textId="77777777" w:rsidR="006F6740" w:rsidRDefault="006F6740">
            <w:pPr>
              <w:ind w:left="170" w:right="170"/>
              <w:jc w:val="both"/>
              <w:rPr>
                <w:rFonts w:ascii="Arial" w:hAnsi="Arial" w:cs="Arial"/>
                <w:sz w:val="16"/>
                <w:szCs w:val="16"/>
              </w:rPr>
            </w:pPr>
          </w:p>
          <w:p w14:paraId="6975E6C0"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6B22360E"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A809CEB" w14:textId="77777777" w:rsidR="006F6740" w:rsidRPr="006F6740" w:rsidRDefault="006F6740" w:rsidP="006F6740">
            <w:pPr>
              <w:ind w:left="170" w:right="170"/>
              <w:jc w:val="both"/>
              <w:rPr>
                <w:rFonts w:ascii="Arial" w:hAnsi="Arial" w:cs="Arial"/>
                <w:sz w:val="16"/>
                <w:szCs w:val="16"/>
              </w:rPr>
            </w:pPr>
          </w:p>
          <w:p w14:paraId="5310912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D9D5E55" w14:textId="77777777" w:rsidR="006F6740" w:rsidRDefault="006F6740" w:rsidP="006F6740">
            <w:pPr>
              <w:ind w:left="170" w:right="170"/>
              <w:jc w:val="both"/>
              <w:rPr>
                <w:rFonts w:ascii="Arial" w:hAnsi="Arial" w:cs="Arial"/>
                <w:sz w:val="12"/>
                <w:szCs w:val="16"/>
              </w:rPr>
            </w:pPr>
          </w:p>
          <w:p w14:paraId="5938C290" w14:textId="77777777" w:rsidR="00872C42" w:rsidRDefault="00872C42" w:rsidP="006F6740">
            <w:pPr>
              <w:ind w:left="170" w:right="170"/>
              <w:jc w:val="both"/>
              <w:rPr>
                <w:rFonts w:ascii="Arial" w:hAnsi="Arial" w:cs="Arial"/>
                <w:sz w:val="12"/>
                <w:szCs w:val="16"/>
              </w:rPr>
            </w:pPr>
          </w:p>
          <w:p w14:paraId="718CE66D" w14:textId="77777777" w:rsidR="00872C42" w:rsidRPr="00A70756" w:rsidRDefault="00872C42" w:rsidP="006F6740">
            <w:pPr>
              <w:ind w:left="170" w:right="170"/>
              <w:jc w:val="both"/>
              <w:rPr>
                <w:rFonts w:ascii="Arial" w:hAnsi="Arial" w:cs="Arial"/>
                <w:sz w:val="12"/>
                <w:szCs w:val="16"/>
              </w:rPr>
            </w:pPr>
          </w:p>
          <w:p w14:paraId="4570D4D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4A11B16" w14:textId="77777777" w:rsidR="006F6740" w:rsidRDefault="006F6740" w:rsidP="006F6740">
            <w:pPr>
              <w:ind w:left="170" w:right="170"/>
              <w:jc w:val="both"/>
              <w:rPr>
                <w:rFonts w:ascii="Arial" w:hAnsi="Arial" w:cs="Arial"/>
                <w:sz w:val="16"/>
                <w:szCs w:val="16"/>
              </w:rPr>
            </w:pPr>
          </w:p>
          <w:p w14:paraId="0398E793" w14:textId="77777777" w:rsidR="006F6740" w:rsidRDefault="006F6740" w:rsidP="006F6740">
            <w:pPr>
              <w:ind w:left="170" w:right="170"/>
              <w:jc w:val="both"/>
              <w:rPr>
                <w:rFonts w:ascii="Arial" w:hAnsi="Arial" w:cs="Arial"/>
                <w:sz w:val="16"/>
                <w:szCs w:val="16"/>
              </w:rPr>
            </w:pPr>
          </w:p>
          <w:p w14:paraId="1BF897F2" w14:textId="77777777" w:rsidR="006F6740" w:rsidRDefault="006F6740" w:rsidP="006F6740">
            <w:pPr>
              <w:ind w:left="170" w:right="170"/>
              <w:jc w:val="both"/>
              <w:rPr>
                <w:rFonts w:ascii="Arial" w:hAnsi="Arial" w:cs="Arial"/>
                <w:sz w:val="16"/>
                <w:szCs w:val="16"/>
              </w:rPr>
            </w:pPr>
          </w:p>
          <w:p w14:paraId="2AE9D277" w14:textId="77777777" w:rsidR="006F6740" w:rsidRDefault="006F6740">
            <w:pPr>
              <w:snapToGrid w:val="0"/>
              <w:jc w:val="both"/>
              <w:rPr>
                <w:rFonts w:ascii="Arial" w:hAnsi="Arial" w:cs="Arial"/>
                <w:b/>
                <w:bCs/>
              </w:rPr>
            </w:pPr>
          </w:p>
        </w:tc>
      </w:tr>
      <w:tr w:rsidR="006F6740" w14:paraId="62A4F67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2A0FB49"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4FE5">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4D4C7C1"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20025B6"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AB38590"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417EC55" w14:textId="77777777" w:rsidR="006F6740" w:rsidRDefault="006F6740" w:rsidP="00A70756">
            <w:pPr>
              <w:ind w:left="170" w:right="170"/>
              <w:jc w:val="both"/>
              <w:rPr>
                <w:rFonts w:ascii="Arial" w:hAnsi="Arial" w:cs="Arial"/>
                <w:sz w:val="16"/>
                <w:szCs w:val="16"/>
              </w:rPr>
            </w:pPr>
          </w:p>
          <w:p w14:paraId="34D25F0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593994F" w14:textId="77777777" w:rsidR="006F6740" w:rsidRDefault="006F6740" w:rsidP="00A70756">
            <w:pPr>
              <w:ind w:left="170" w:right="170"/>
              <w:jc w:val="both"/>
              <w:rPr>
                <w:rFonts w:ascii="Arial" w:hAnsi="Arial" w:cs="Arial"/>
                <w:sz w:val="12"/>
                <w:szCs w:val="16"/>
              </w:rPr>
            </w:pPr>
          </w:p>
          <w:p w14:paraId="0A6D2D6A" w14:textId="77777777" w:rsidR="00872C42" w:rsidRDefault="00872C42" w:rsidP="00A70756">
            <w:pPr>
              <w:ind w:left="170" w:right="170"/>
              <w:jc w:val="both"/>
              <w:rPr>
                <w:rFonts w:ascii="Arial" w:hAnsi="Arial" w:cs="Arial"/>
                <w:sz w:val="12"/>
                <w:szCs w:val="16"/>
              </w:rPr>
            </w:pPr>
          </w:p>
          <w:p w14:paraId="1973FA73" w14:textId="77777777" w:rsidR="00872C42" w:rsidRPr="00A70756" w:rsidRDefault="00872C42" w:rsidP="00A70756">
            <w:pPr>
              <w:ind w:left="170" w:right="170"/>
              <w:jc w:val="both"/>
              <w:rPr>
                <w:rFonts w:ascii="Arial" w:hAnsi="Arial" w:cs="Arial"/>
                <w:sz w:val="12"/>
                <w:szCs w:val="16"/>
              </w:rPr>
            </w:pPr>
          </w:p>
          <w:p w14:paraId="115BD76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B648602" w14:textId="77777777" w:rsidR="006F6740" w:rsidRPr="00A70756" w:rsidRDefault="006F6740" w:rsidP="006F6740">
            <w:pPr>
              <w:ind w:left="170" w:right="170"/>
              <w:jc w:val="both"/>
              <w:rPr>
                <w:rFonts w:ascii="Arial" w:hAnsi="Arial" w:cs="Arial"/>
                <w:sz w:val="12"/>
                <w:szCs w:val="16"/>
              </w:rPr>
            </w:pPr>
          </w:p>
          <w:p w14:paraId="2A75B58C" w14:textId="77777777" w:rsidR="006F6740" w:rsidRDefault="006F6740" w:rsidP="006F6740">
            <w:pPr>
              <w:ind w:left="170" w:right="170"/>
              <w:jc w:val="both"/>
              <w:rPr>
                <w:rFonts w:ascii="Arial" w:hAnsi="Arial" w:cs="Arial"/>
                <w:sz w:val="16"/>
                <w:szCs w:val="16"/>
              </w:rPr>
            </w:pPr>
          </w:p>
          <w:p w14:paraId="00C285E5" w14:textId="77777777" w:rsidR="006F6740" w:rsidRDefault="006F6740" w:rsidP="00224E9C">
            <w:pPr>
              <w:snapToGrid w:val="0"/>
              <w:jc w:val="both"/>
              <w:rPr>
                <w:rFonts w:ascii="Arial" w:hAnsi="Arial" w:cs="Arial"/>
                <w:sz w:val="16"/>
                <w:szCs w:val="16"/>
              </w:rPr>
            </w:pPr>
          </w:p>
          <w:p w14:paraId="419740FD" w14:textId="77777777" w:rsidR="00872C42" w:rsidRDefault="00872C42" w:rsidP="00224E9C">
            <w:pPr>
              <w:snapToGrid w:val="0"/>
              <w:jc w:val="both"/>
              <w:rPr>
                <w:rFonts w:ascii="Arial" w:hAnsi="Arial" w:cs="Arial"/>
                <w:b/>
                <w:bCs/>
              </w:rPr>
            </w:pPr>
          </w:p>
        </w:tc>
      </w:tr>
      <w:tr w:rsidR="006F6740" w14:paraId="6FF81CF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D90F0C6"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4FE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6C71D430"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5E623CE"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48F8851B"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1172C89" w14:textId="77777777" w:rsidR="006F6740" w:rsidRDefault="006F6740" w:rsidP="006F6740">
            <w:pPr>
              <w:ind w:left="170" w:right="170"/>
              <w:jc w:val="both"/>
              <w:rPr>
                <w:rFonts w:ascii="Arial" w:hAnsi="Arial" w:cs="Arial"/>
                <w:sz w:val="16"/>
                <w:szCs w:val="16"/>
              </w:rPr>
            </w:pPr>
          </w:p>
          <w:p w14:paraId="7114416F"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11F2BF9" w14:textId="77777777" w:rsidR="006F6740" w:rsidRDefault="006F6740" w:rsidP="006F6740">
            <w:pPr>
              <w:ind w:left="170" w:right="170"/>
              <w:jc w:val="both"/>
              <w:rPr>
                <w:rFonts w:ascii="Arial" w:hAnsi="Arial" w:cs="Arial"/>
                <w:sz w:val="12"/>
                <w:szCs w:val="16"/>
              </w:rPr>
            </w:pPr>
          </w:p>
          <w:p w14:paraId="13E6BD03" w14:textId="77777777" w:rsidR="00872C42" w:rsidRDefault="00872C42" w:rsidP="006F6740">
            <w:pPr>
              <w:ind w:left="170" w:right="170"/>
              <w:jc w:val="both"/>
              <w:rPr>
                <w:rFonts w:ascii="Arial" w:hAnsi="Arial" w:cs="Arial"/>
                <w:sz w:val="12"/>
                <w:szCs w:val="16"/>
              </w:rPr>
            </w:pPr>
          </w:p>
          <w:p w14:paraId="15EDCF7E" w14:textId="77777777" w:rsidR="00872C42" w:rsidRPr="00A70756" w:rsidRDefault="00872C42" w:rsidP="006F6740">
            <w:pPr>
              <w:ind w:left="170" w:right="170"/>
              <w:jc w:val="both"/>
              <w:rPr>
                <w:rFonts w:ascii="Arial" w:hAnsi="Arial" w:cs="Arial"/>
                <w:sz w:val="12"/>
                <w:szCs w:val="16"/>
              </w:rPr>
            </w:pPr>
          </w:p>
          <w:p w14:paraId="5F3DDF7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3B328D4" w14:textId="77777777" w:rsidR="006F6740" w:rsidRPr="00A70756" w:rsidRDefault="006F6740" w:rsidP="006F6740">
            <w:pPr>
              <w:ind w:left="170" w:right="170"/>
              <w:jc w:val="both"/>
              <w:rPr>
                <w:rFonts w:ascii="Arial" w:hAnsi="Arial" w:cs="Arial"/>
                <w:sz w:val="12"/>
                <w:szCs w:val="16"/>
              </w:rPr>
            </w:pPr>
          </w:p>
          <w:p w14:paraId="6B32413A" w14:textId="77777777" w:rsidR="006F6740" w:rsidRDefault="006F6740" w:rsidP="006F6740">
            <w:pPr>
              <w:ind w:left="170" w:right="170"/>
              <w:jc w:val="both"/>
              <w:rPr>
                <w:rFonts w:ascii="Arial" w:hAnsi="Arial" w:cs="Arial"/>
                <w:sz w:val="16"/>
                <w:szCs w:val="16"/>
              </w:rPr>
            </w:pPr>
          </w:p>
          <w:p w14:paraId="01FD43B6" w14:textId="77777777" w:rsidR="006F6740" w:rsidRDefault="006F6740" w:rsidP="006F6740">
            <w:pPr>
              <w:ind w:left="170" w:right="170"/>
              <w:jc w:val="both"/>
              <w:rPr>
                <w:rFonts w:ascii="Arial" w:hAnsi="Arial" w:cs="Arial"/>
                <w:sz w:val="16"/>
                <w:szCs w:val="16"/>
              </w:rPr>
            </w:pPr>
          </w:p>
          <w:p w14:paraId="6C1B577C" w14:textId="77777777" w:rsidR="006F6740" w:rsidRDefault="006F6740">
            <w:pPr>
              <w:snapToGrid w:val="0"/>
              <w:jc w:val="both"/>
              <w:rPr>
                <w:rFonts w:ascii="Arial" w:hAnsi="Arial" w:cs="Arial"/>
                <w:b/>
                <w:bCs/>
              </w:rPr>
            </w:pPr>
          </w:p>
        </w:tc>
      </w:tr>
    </w:tbl>
    <w:p w14:paraId="1C7D313D" w14:textId="77777777" w:rsidR="002D13A0" w:rsidRDefault="002D13A0" w:rsidP="00D21AD8">
      <w:pPr>
        <w:tabs>
          <w:tab w:val="left" w:pos="-142"/>
          <w:tab w:val="left" w:pos="4111"/>
        </w:tabs>
        <w:rPr>
          <w:rFonts w:ascii="Arial" w:hAnsi="Arial" w:cs="Arial"/>
          <w:b/>
          <w:bCs/>
          <w:sz w:val="22"/>
          <w:szCs w:val="22"/>
        </w:rPr>
      </w:pPr>
    </w:p>
    <w:p w14:paraId="09D6B978" w14:textId="77777777" w:rsidR="00426F3D" w:rsidRDefault="00426F3D" w:rsidP="00D21AD8">
      <w:pPr>
        <w:tabs>
          <w:tab w:val="left" w:pos="-142"/>
          <w:tab w:val="left" w:pos="4111"/>
        </w:tabs>
        <w:rPr>
          <w:rFonts w:ascii="Arial" w:hAnsi="Arial" w:cs="Arial"/>
          <w:b/>
          <w:bCs/>
          <w:sz w:val="22"/>
          <w:szCs w:val="22"/>
        </w:rPr>
      </w:pPr>
    </w:p>
    <w:p w14:paraId="0D95EEF0"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BFC2575" w14:textId="77777777" w:rsidR="00427375" w:rsidRDefault="00427375" w:rsidP="008C2177">
      <w:pPr>
        <w:tabs>
          <w:tab w:val="left" w:pos="-142"/>
          <w:tab w:val="left" w:pos="4111"/>
        </w:tabs>
        <w:jc w:val="both"/>
        <w:rPr>
          <w:rFonts w:ascii="Arial" w:hAnsi="Arial" w:cs="Arial"/>
          <w:b/>
          <w:bCs/>
          <w:sz w:val="22"/>
          <w:szCs w:val="22"/>
        </w:rPr>
      </w:pPr>
    </w:p>
    <w:p w14:paraId="2335E32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65582D5A"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2D0BBE7"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CC5371B"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4DFC467"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77E79BD"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A1104B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39EF2ED5"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7E4845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4B6953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B881A80"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5F6D9C6E"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0B171296" w14:textId="77777777" w:rsidR="00BD1236" w:rsidRPr="008C2177" w:rsidRDefault="00BD1236" w:rsidP="00171BF1">
      <w:pPr>
        <w:pStyle w:val="En-tte"/>
        <w:tabs>
          <w:tab w:val="left" w:pos="2160"/>
        </w:tabs>
        <w:ind w:left="284"/>
        <w:jc w:val="both"/>
        <w:rPr>
          <w:rFonts w:ascii="Arial" w:hAnsi="Arial" w:cs="Arial"/>
          <w:iCs/>
          <w:sz w:val="16"/>
          <w:szCs w:val="18"/>
        </w:rPr>
      </w:pPr>
    </w:p>
    <w:p w14:paraId="0F30CA2E"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5DC8F757" w14:textId="77777777" w:rsidR="00BD1236" w:rsidRPr="00171BF1" w:rsidRDefault="00BD1236" w:rsidP="00171BF1">
      <w:pPr>
        <w:pStyle w:val="En-tte"/>
        <w:ind w:left="993"/>
        <w:jc w:val="both"/>
        <w:rPr>
          <w:rFonts w:ascii="Arial" w:hAnsi="Arial" w:cs="Arial"/>
          <w:iCs/>
          <w:sz w:val="16"/>
          <w:szCs w:val="18"/>
        </w:rPr>
      </w:pPr>
    </w:p>
    <w:p w14:paraId="01C59A07" w14:textId="77777777" w:rsidR="00BD1236" w:rsidRPr="00171BF1" w:rsidRDefault="00BD1236" w:rsidP="00171BF1">
      <w:pPr>
        <w:pStyle w:val="En-tte"/>
        <w:ind w:left="993"/>
        <w:jc w:val="both"/>
        <w:rPr>
          <w:rFonts w:ascii="Arial" w:hAnsi="Arial" w:cs="Arial"/>
          <w:iCs/>
          <w:sz w:val="16"/>
          <w:szCs w:val="18"/>
        </w:rPr>
      </w:pPr>
    </w:p>
    <w:p w14:paraId="14B2B4B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26CBB6D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031FED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90B5D4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406ED9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8D4E663"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0A97307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52B308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A4FE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44F18914"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1249C89"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7495E632"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667E169" w14:textId="77777777" w:rsidTr="005C765E">
        <w:tc>
          <w:tcPr>
            <w:tcW w:w="10344" w:type="dxa"/>
            <w:shd w:val="clear" w:color="auto" w:fill="66CCFF"/>
          </w:tcPr>
          <w:p w14:paraId="35ACEF5F"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A3F4114" w14:textId="77777777" w:rsidR="00D21AD8" w:rsidRDefault="00D21AD8" w:rsidP="00D21AD8">
      <w:pPr>
        <w:tabs>
          <w:tab w:val="left" w:pos="-142"/>
          <w:tab w:val="left" w:pos="4111"/>
        </w:tabs>
        <w:rPr>
          <w:rFonts w:ascii="Arial" w:hAnsi="Arial" w:cs="Arial"/>
          <w:b/>
          <w:bCs/>
          <w:sz w:val="22"/>
          <w:szCs w:val="22"/>
        </w:rPr>
      </w:pPr>
    </w:p>
    <w:p w14:paraId="07B05E22"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417E4DE"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3B3DA0F" w14:textId="77777777" w:rsidR="00472B25" w:rsidRDefault="00472B25">
      <w:pPr>
        <w:rPr>
          <w:rFonts w:ascii="Arial" w:hAnsi="Arial" w:cs="Arial"/>
        </w:rPr>
      </w:pPr>
    </w:p>
    <w:p w14:paraId="55C1613E"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6BC61A9" w14:textId="77777777" w:rsidR="00555AC1" w:rsidRDefault="00555AC1" w:rsidP="00171BF1">
      <w:pPr>
        <w:jc w:val="both"/>
        <w:rPr>
          <w:rFonts w:ascii="Arial" w:hAnsi="Arial" w:cs="Arial"/>
          <w:i/>
          <w:sz w:val="18"/>
        </w:rPr>
      </w:pPr>
    </w:p>
    <w:p w14:paraId="33FB7DF1" w14:textId="77777777" w:rsidR="00555AC1" w:rsidRDefault="00555AC1" w:rsidP="00171BF1">
      <w:pPr>
        <w:jc w:val="both"/>
        <w:rPr>
          <w:rFonts w:ascii="Arial" w:hAnsi="Arial" w:cs="Arial"/>
          <w:i/>
          <w:sz w:val="18"/>
        </w:rPr>
      </w:pPr>
    </w:p>
    <w:p w14:paraId="521B4F9B" w14:textId="77777777" w:rsidR="00555AC1" w:rsidRDefault="00555AC1" w:rsidP="00171BF1">
      <w:pPr>
        <w:jc w:val="both"/>
        <w:rPr>
          <w:rFonts w:ascii="Arial" w:hAnsi="Arial" w:cs="Arial"/>
          <w:i/>
          <w:sz w:val="18"/>
        </w:rPr>
      </w:pPr>
    </w:p>
    <w:p w14:paraId="7CC9CAF7" w14:textId="77777777" w:rsidR="00555AC1" w:rsidRDefault="00555AC1" w:rsidP="00171BF1">
      <w:pPr>
        <w:jc w:val="both"/>
        <w:rPr>
          <w:rFonts w:ascii="Arial" w:hAnsi="Arial" w:cs="Arial"/>
          <w:i/>
          <w:sz w:val="18"/>
        </w:rPr>
      </w:pPr>
    </w:p>
    <w:p w14:paraId="647C67E1" w14:textId="77777777" w:rsidR="00555AC1" w:rsidRDefault="00555AC1" w:rsidP="00171BF1">
      <w:pPr>
        <w:jc w:val="both"/>
        <w:rPr>
          <w:rFonts w:ascii="Arial" w:hAnsi="Arial" w:cs="Arial"/>
          <w:i/>
          <w:sz w:val="18"/>
        </w:rPr>
      </w:pPr>
    </w:p>
    <w:p w14:paraId="13AA1036" w14:textId="77777777" w:rsidR="00555AC1" w:rsidRDefault="00555AC1" w:rsidP="00171BF1">
      <w:pPr>
        <w:jc w:val="both"/>
        <w:rPr>
          <w:rFonts w:ascii="Arial" w:hAnsi="Arial" w:cs="Arial"/>
          <w:i/>
          <w:sz w:val="18"/>
        </w:rPr>
      </w:pPr>
    </w:p>
    <w:p w14:paraId="7E3CA98D" w14:textId="77777777" w:rsidR="00555AC1" w:rsidRDefault="00555AC1" w:rsidP="00171BF1">
      <w:pPr>
        <w:jc w:val="both"/>
        <w:rPr>
          <w:rFonts w:ascii="Arial" w:hAnsi="Arial" w:cs="Arial"/>
          <w:i/>
          <w:sz w:val="18"/>
        </w:rPr>
      </w:pPr>
    </w:p>
    <w:p w14:paraId="7841806D"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03E8DFB2" w14:textId="77777777" w:rsidR="00555AC1" w:rsidRDefault="00555AC1" w:rsidP="00171BF1">
      <w:pPr>
        <w:jc w:val="both"/>
        <w:rPr>
          <w:rFonts w:ascii="Arial" w:hAnsi="Arial" w:cs="Arial"/>
          <w:i/>
          <w:sz w:val="18"/>
        </w:rPr>
      </w:pPr>
    </w:p>
    <w:p w14:paraId="17DA5A27" w14:textId="77777777" w:rsidR="00555AC1" w:rsidRDefault="00555AC1" w:rsidP="00171BF1">
      <w:pPr>
        <w:jc w:val="both"/>
        <w:rPr>
          <w:rFonts w:ascii="Arial" w:hAnsi="Arial" w:cs="Arial"/>
          <w:i/>
          <w:sz w:val="18"/>
        </w:rPr>
      </w:pPr>
    </w:p>
    <w:p w14:paraId="2EC13D45" w14:textId="77777777" w:rsidR="00555AC1" w:rsidRDefault="00555AC1" w:rsidP="00171BF1">
      <w:pPr>
        <w:jc w:val="both"/>
        <w:rPr>
          <w:rFonts w:ascii="Arial" w:hAnsi="Arial" w:cs="Arial"/>
          <w:i/>
          <w:sz w:val="18"/>
        </w:rPr>
      </w:pPr>
    </w:p>
    <w:p w14:paraId="46585543" w14:textId="77777777" w:rsidR="00555AC1" w:rsidRDefault="00555AC1" w:rsidP="00171BF1">
      <w:pPr>
        <w:jc w:val="both"/>
        <w:rPr>
          <w:rFonts w:ascii="Arial" w:hAnsi="Arial" w:cs="Arial"/>
          <w:i/>
          <w:sz w:val="18"/>
        </w:rPr>
      </w:pPr>
    </w:p>
    <w:p w14:paraId="45CBB2F9" w14:textId="77777777" w:rsidR="00755416" w:rsidRDefault="00755416" w:rsidP="00171BF1">
      <w:pPr>
        <w:jc w:val="both"/>
        <w:rPr>
          <w:rFonts w:ascii="Arial" w:hAnsi="Arial" w:cs="Arial"/>
          <w:i/>
          <w:sz w:val="18"/>
        </w:rPr>
      </w:pPr>
    </w:p>
    <w:p w14:paraId="329DC6CF" w14:textId="77777777" w:rsidR="00755416" w:rsidRDefault="00755416" w:rsidP="00171BF1">
      <w:pPr>
        <w:jc w:val="both"/>
        <w:rPr>
          <w:rFonts w:ascii="Arial" w:hAnsi="Arial" w:cs="Arial"/>
          <w:i/>
          <w:sz w:val="18"/>
        </w:rPr>
      </w:pPr>
    </w:p>
    <w:p w14:paraId="69E0D08F" w14:textId="77777777" w:rsidR="00755416" w:rsidRDefault="00755416" w:rsidP="00171BF1">
      <w:pPr>
        <w:jc w:val="both"/>
        <w:rPr>
          <w:rFonts w:ascii="Arial" w:hAnsi="Arial" w:cs="Arial"/>
          <w:i/>
          <w:sz w:val="18"/>
        </w:rPr>
      </w:pPr>
    </w:p>
    <w:p w14:paraId="70ADE439" w14:textId="77777777" w:rsidR="00717070" w:rsidRDefault="00717070" w:rsidP="00171BF1">
      <w:pPr>
        <w:jc w:val="both"/>
        <w:rPr>
          <w:rFonts w:ascii="Arial" w:hAnsi="Arial" w:cs="Arial"/>
          <w:i/>
          <w:sz w:val="18"/>
        </w:rPr>
      </w:pPr>
    </w:p>
    <w:p w14:paraId="5A195C96" w14:textId="77777777" w:rsidR="00717070" w:rsidRDefault="00717070" w:rsidP="00171BF1">
      <w:pPr>
        <w:jc w:val="both"/>
        <w:rPr>
          <w:rFonts w:ascii="Arial" w:hAnsi="Arial" w:cs="Arial"/>
          <w:i/>
          <w:sz w:val="18"/>
        </w:rPr>
      </w:pPr>
    </w:p>
    <w:p w14:paraId="1A01C654" w14:textId="77777777" w:rsidR="00717070" w:rsidRDefault="00717070" w:rsidP="00171BF1">
      <w:pPr>
        <w:jc w:val="both"/>
        <w:rPr>
          <w:rFonts w:ascii="Arial" w:hAnsi="Arial" w:cs="Arial"/>
          <w:i/>
          <w:sz w:val="18"/>
        </w:rPr>
      </w:pPr>
    </w:p>
    <w:p w14:paraId="51224434" w14:textId="77777777" w:rsidR="00755416" w:rsidRDefault="00755416" w:rsidP="00171BF1">
      <w:pPr>
        <w:jc w:val="both"/>
        <w:rPr>
          <w:rFonts w:ascii="Arial" w:hAnsi="Arial" w:cs="Arial"/>
          <w:i/>
          <w:sz w:val="18"/>
        </w:rPr>
      </w:pPr>
    </w:p>
    <w:p w14:paraId="2A9F67DE" w14:textId="77777777" w:rsidR="00755416" w:rsidRDefault="00755416" w:rsidP="00171BF1">
      <w:pPr>
        <w:jc w:val="both"/>
        <w:rPr>
          <w:rFonts w:ascii="Arial" w:hAnsi="Arial" w:cs="Arial"/>
          <w:i/>
          <w:sz w:val="18"/>
        </w:rPr>
      </w:pPr>
    </w:p>
    <w:p w14:paraId="4060757B" w14:textId="77777777" w:rsidR="00755416" w:rsidRDefault="00755416" w:rsidP="00171BF1">
      <w:pPr>
        <w:jc w:val="both"/>
        <w:rPr>
          <w:rFonts w:ascii="Arial" w:hAnsi="Arial" w:cs="Arial"/>
          <w:i/>
          <w:sz w:val="18"/>
        </w:rPr>
      </w:pPr>
    </w:p>
    <w:p w14:paraId="4F87D49D" w14:textId="77777777" w:rsidR="00755416" w:rsidRDefault="00755416" w:rsidP="00171BF1">
      <w:pPr>
        <w:jc w:val="both"/>
        <w:rPr>
          <w:rFonts w:ascii="Arial" w:hAnsi="Arial" w:cs="Arial"/>
          <w:i/>
          <w:sz w:val="18"/>
        </w:rPr>
      </w:pPr>
    </w:p>
    <w:p w14:paraId="28F45837" w14:textId="77777777" w:rsidR="00755416" w:rsidRDefault="00755416" w:rsidP="00663B7E">
      <w:pPr>
        <w:rPr>
          <w:rFonts w:ascii="Arial" w:hAnsi="Arial" w:cs="Arial"/>
          <w:i/>
          <w:sz w:val="18"/>
        </w:rPr>
      </w:pPr>
    </w:p>
    <w:p w14:paraId="40E8ECE7" w14:textId="77777777" w:rsidR="00755416" w:rsidRDefault="00755416" w:rsidP="00663B7E">
      <w:pPr>
        <w:rPr>
          <w:rFonts w:ascii="Arial" w:hAnsi="Arial" w:cs="Arial"/>
          <w:i/>
          <w:sz w:val="18"/>
        </w:rPr>
      </w:pPr>
    </w:p>
    <w:p w14:paraId="42D5393A" w14:textId="77777777" w:rsidR="00555AC1" w:rsidRDefault="00555AC1" w:rsidP="00663B7E">
      <w:pPr>
        <w:rPr>
          <w:rFonts w:ascii="Arial" w:hAnsi="Arial" w:cs="Arial"/>
          <w:i/>
          <w:sz w:val="18"/>
        </w:rPr>
      </w:pPr>
    </w:p>
    <w:p w14:paraId="090141B6"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10429C37"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6FAD30" w14:textId="77777777" w:rsidR="00663B7E" w:rsidRPr="00171BF1" w:rsidRDefault="00663B7E" w:rsidP="00171BF1">
      <w:pPr>
        <w:jc w:val="both"/>
        <w:rPr>
          <w:rFonts w:ascii="Arial" w:hAnsi="Arial" w:cs="Arial"/>
          <w:sz w:val="18"/>
        </w:rPr>
      </w:pPr>
    </w:p>
    <w:p w14:paraId="65540804"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3C46BC6" w14:textId="77777777" w:rsidR="00663B7E" w:rsidRDefault="00663B7E" w:rsidP="00171BF1">
      <w:pPr>
        <w:ind w:left="284"/>
        <w:jc w:val="both"/>
        <w:rPr>
          <w:rFonts w:ascii="Arial" w:hAnsi="Arial" w:cs="Arial"/>
          <w:sz w:val="16"/>
        </w:rPr>
      </w:pPr>
    </w:p>
    <w:p w14:paraId="01678178" w14:textId="77777777" w:rsidR="00717070" w:rsidRPr="00171BF1" w:rsidRDefault="00717070" w:rsidP="00171BF1">
      <w:pPr>
        <w:ind w:left="284"/>
        <w:jc w:val="both"/>
        <w:rPr>
          <w:rFonts w:ascii="Arial" w:hAnsi="Arial" w:cs="Arial"/>
          <w:sz w:val="16"/>
        </w:rPr>
      </w:pPr>
    </w:p>
    <w:p w14:paraId="7ADE99B4" w14:textId="77777777" w:rsidR="00663B7E" w:rsidRPr="00171BF1" w:rsidRDefault="00663B7E" w:rsidP="00171BF1">
      <w:pPr>
        <w:ind w:left="284"/>
        <w:jc w:val="both"/>
        <w:rPr>
          <w:rFonts w:ascii="Arial" w:hAnsi="Arial" w:cs="Arial"/>
          <w:sz w:val="16"/>
        </w:rPr>
      </w:pPr>
    </w:p>
    <w:p w14:paraId="48BB88AD"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D7724A5" w14:textId="77777777" w:rsidR="00663B7E" w:rsidRPr="00171BF1" w:rsidRDefault="00663B7E" w:rsidP="00171BF1">
      <w:pPr>
        <w:ind w:left="284"/>
        <w:jc w:val="both"/>
        <w:rPr>
          <w:rFonts w:ascii="Arial" w:hAnsi="Arial" w:cs="Arial"/>
          <w:sz w:val="16"/>
        </w:rPr>
      </w:pPr>
    </w:p>
    <w:p w14:paraId="3EC5B8F0" w14:textId="77777777" w:rsidR="00663B7E" w:rsidRPr="00171BF1" w:rsidRDefault="00663B7E" w:rsidP="00171BF1">
      <w:pPr>
        <w:ind w:left="284"/>
        <w:jc w:val="both"/>
        <w:rPr>
          <w:rFonts w:ascii="Arial" w:hAnsi="Arial" w:cs="Arial"/>
          <w:sz w:val="16"/>
        </w:rPr>
      </w:pPr>
    </w:p>
    <w:p w14:paraId="4254B7B6" w14:textId="77777777" w:rsidR="00663B7E" w:rsidRPr="00171BF1" w:rsidRDefault="00663B7E" w:rsidP="00171BF1">
      <w:pPr>
        <w:ind w:left="284"/>
        <w:jc w:val="both"/>
        <w:rPr>
          <w:rFonts w:ascii="Arial" w:hAnsi="Arial" w:cs="Arial"/>
          <w:sz w:val="16"/>
        </w:rPr>
      </w:pPr>
    </w:p>
    <w:p w14:paraId="4718A9DE" w14:textId="77777777" w:rsidR="00663B7E" w:rsidRDefault="00663B7E" w:rsidP="00171BF1">
      <w:pPr>
        <w:ind w:left="284"/>
        <w:jc w:val="both"/>
        <w:rPr>
          <w:rFonts w:ascii="Arial" w:hAnsi="Arial" w:cs="Arial"/>
          <w:sz w:val="16"/>
        </w:rPr>
      </w:pPr>
    </w:p>
    <w:p w14:paraId="183980F1"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6F902BD" w14:textId="77777777" w:rsidTr="00261FC1">
        <w:tc>
          <w:tcPr>
            <w:tcW w:w="10331" w:type="dxa"/>
            <w:shd w:val="clear" w:color="auto" w:fill="66CCFF"/>
          </w:tcPr>
          <w:p w14:paraId="7114687A"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09EACE3A"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FF63814"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73D202CC" w14:textId="77777777" w:rsidR="00646B4F" w:rsidRPr="00171BF1" w:rsidRDefault="00646B4F" w:rsidP="00171BF1">
      <w:pPr>
        <w:ind w:left="284"/>
        <w:rPr>
          <w:rFonts w:ascii="Arial" w:hAnsi="Arial" w:cs="Arial"/>
        </w:rPr>
      </w:pPr>
    </w:p>
    <w:p w14:paraId="5AC23A67"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84769A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3FE172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6ACABD2"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94858B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77FBAD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A2EE46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C3430D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5CAAF59"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BB5B90E" w14:textId="77777777" w:rsidR="00472B25" w:rsidRDefault="00472B25">
            <w:pPr>
              <w:tabs>
                <w:tab w:val="left" w:pos="864"/>
              </w:tabs>
              <w:snapToGrid w:val="0"/>
              <w:spacing w:before="120" w:after="120"/>
              <w:rPr>
                <w:rFonts w:ascii="Arial" w:hAnsi="Arial" w:cs="Arial"/>
                <w:sz w:val="16"/>
                <w:szCs w:val="16"/>
              </w:rPr>
            </w:pPr>
          </w:p>
          <w:p w14:paraId="3589321E"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B546F41"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13CFFF5" w14:textId="77777777" w:rsidR="00472B25" w:rsidRDefault="00472B25">
            <w:pPr>
              <w:tabs>
                <w:tab w:val="left" w:pos="864"/>
              </w:tabs>
              <w:snapToGrid w:val="0"/>
              <w:spacing w:before="120" w:after="120"/>
              <w:jc w:val="right"/>
              <w:rPr>
                <w:rFonts w:ascii="Arial" w:hAnsi="Arial" w:cs="Arial"/>
                <w:sz w:val="16"/>
                <w:szCs w:val="16"/>
              </w:rPr>
            </w:pPr>
          </w:p>
        </w:tc>
      </w:tr>
      <w:tr w:rsidR="00472B25" w14:paraId="3631B75B" w14:textId="77777777">
        <w:trPr>
          <w:trHeight w:val="737"/>
        </w:trPr>
        <w:tc>
          <w:tcPr>
            <w:tcW w:w="2566" w:type="dxa"/>
            <w:tcBorders>
              <w:left w:val="single" w:sz="8" w:space="0" w:color="000000"/>
              <w:bottom w:val="single" w:sz="8" w:space="0" w:color="000000"/>
            </w:tcBorders>
            <w:shd w:val="clear" w:color="auto" w:fill="auto"/>
          </w:tcPr>
          <w:p w14:paraId="3942BC5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03F2DD7" w14:textId="77777777" w:rsidR="00472B25" w:rsidRDefault="00472B25">
            <w:pPr>
              <w:tabs>
                <w:tab w:val="left" w:pos="864"/>
              </w:tabs>
              <w:snapToGrid w:val="0"/>
              <w:spacing w:before="120" w:after="120"/>
              <w:rPr>
                <w:rFonts w:ascii="Arial" w:hAnsi="Arial" w:cs="Arial"/>
                <w:sz w:val="16"/>
                <w:szCs w:val="16"/>
              </w:rPr>
            </w:pPr>
          </w:p>
          <w:p w14:paraId="22CE76B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5ACE348" w14:textId="77777777" w:rsidR="00472B25" w:rsidRDefault="00472B25">
            <w:pPr>
              <w:tabs>
                <w:tab w:val="left" w:pos="864"/>
              </w:tabs>
              <w:snapToGrid w:val="0"/>
              <w:spacing w:before="120" w:after="120"/>
              <w:jc w:val="right"/>
              <w:rPr>
                <w:rFonts w:ascii="Arial" w:hAnsi="Arial" w:cs="Arial"/>
                <w:sz w:val="16"/>
                <w:szCs w:val="16"/>
              </w:rPr>
            </w:pPr>
          </w:p>
          <w:p w14:paraId="34981FB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B059229" w14:textId="77777777" w:rsidR="00472B25" w:rsidRDefault="00472B25">
            <w:pPr>
              <w:tabs>
                <w:tab w:val="left" w:pos="864"/>
              </w:tabs>
              <w:snapToGrid w:val="0"/>
              <w:spacing w:before="120" w:after="120"/>
              <w:jc w:val="right"/>
              <w:rPr>
                <w:rFonts w:ascii="Arial" w:hAnsi="Arial" w:cs="Arial"/>
                <w:sz w:val="16"/>
                <w:szCs w:val="16"/>
              </w:rPr>
            </w:pPr>
          </w:p>
          <w:p w14:paraId="2FC51134"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C53F221" w14:textId="77777777" w:rsidR="00472B25" w:rsidRDefault="00472B25">
      <w:pPr>
        <w:tabs>
          <w:tab w:val="left" w:pos="864"/>
        </w:tabs>
        <w:jc w:val="both"/>
        <w:rPr>
          <w:rFonts w:ascii="Arial" w:hAnsi="Arial" w:cs="Arial"/>
        </w:rPr>
      </w:pPr>
    </w:p>
    <w:p w14:paraId="2B7CAE30"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93324E0" w14:textId="77777777" w:rsidR="00646B4F" w:rsidRDefault="00646B4F">
      <w:pPr>
        <w:tabs>
          <w:tab w:val="left" w:pos="864"/>
        </w:tabs>
        <w:jc w:val="both"/>
        <w:rPr>
          <w:rFonts w:ascii="Arial" w:hAnsi="Arial" w:cs="Arial"/>
        </w:rPr>
      </w:pPr>
    </w:p>
    <w:p w14:paraId="6A1AA37A" w14:textId="77777777" w:rsidR="00646B4F" w:rsidRDefault="00685900" w:rsidP="00171BF1">
      <w:pPr>
        <w:tabs>
          <w:tab w:val="left" w:pos="864"/>
        </w:tabs>
        <w:ind w:left="567"/>
        <w:jc w:val="both"/>
        <w:rPr>
          <w:rFonts w:ascii="Arial" w:hAnsi="Arial" w:cs="Arial"/>
        </w:rPr>
      </w:pPr>
      <w:r>
        <w:rPr>
          <w:rFonts w:ascii="Arial" w:hAnsi="Arial" w:cs="Arial"/>
        </w:rPr>
        <w:t>……./…………./……</w:t>
      </w:r>
    </w:p>
    <w:p w14:paraId="1AFE7410" w14:textId="77777777" w:rsidR="00646B4F" w:rsidRDefault="00646B4F">
      <w:pPr>
        <w:tabs>
          <w:tab w:val="left" w:pos="864"/>
        </w:tabs>
        <w:jc w:val="both"/>
        <w:rPr>
          <w:rFonts w:ascii="Arial" w:hAnsi="Arial" w:cs="Arial"/>
        </w:rPr>
      </w:pPr>
    </w:p>
    <w:p w14:paraId="2EB73D24"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6B151D0"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1B9C7A32" w14:textId="77777777" w:rsidR="00646B4F" w:rsidRDefault="00646B4F">
      <w:pPr>
        <w:tabs>
          <w:tab w:val="left" w:pos="864"/>
        </w:tabs>
        <w:jc w:val="both"/>
        <w:rPr>
          <w:rFonts w:ascii="Arial" w:hAnsi="Arial" w:cs="Arial"/>
        </w:rPr>
      </w:pPr>
    </w:p>
    <w:p w14:paraId="5D089DA3" w14:textId="77777777" w:rsidR="00646B4F" w:rsidRDefault="00646B4F">
      <w:pPr>
        <w:tabs>
          <w:tab w:val="left" w:pos="864"/>
        </w:tabs>
        <w:jc w:val="both"/>
        <w:rPr>
          <w:rFonts w:ascii="Arial" w:hAnsi="Arial" w:cs="Arial"/>
        </w:rPr>
      </w:pPr>
    </w:p>
    <w:p w14:paraId="2E946F60" w14:textId="77777777" w:rsidR="001A1D05" w:rsidRDefault="001A1D05">
      <w:pPr>
        <w:tabs>
          <w:tab w:val="left" w:pos="864"/>
        </w:tabs>
        <w:jc w:val="both"/>
        <w:rPr>
          <w:rFonts w:ascii="Arial" w:hAnsi="Arial" w:cs="Arial"/>
        </w:rPr>
      </w:pPr>
    </w:p>
    <w:p w14:paraId="0F8184B4" w14:textId="77777777" w:rsidR="001A1D05" w:rsidRDefault="001A1D05">
      <w:pPr>
        <w:tabs>
          <w:tab w:val="left" w:pos="864"/>
        </w:tabs>
        <w:jc w:val="both"/>
        <w:rPr>
          <w:rFonts w:ascii="Arial" w:hAnsi="Arial" w:cs="Arial"/>
        </w:rPr>
      </w:pPr>
    </w:p>
    <w:p w14:paraId="76CCA429" w14:textId="77777777" w:rsidR="001A1D05" w:rsidRDefault="001A1D05">
      <w:pPr>
        <w:tabs>
          <w:tab w:val="left" w:pos="864"/>
        </w:tabs>
        <w:jc w:val="both"/>
        <w:rPr>
          <w:rFonts w:ascii="Arial" w:hAnsi="Arial" w:cs="Arial"/>
        </w:rPr>
      </w:pPr>
    </w:p>
    <w:p w14:paraId="23C2B0A2" w14:textId="77777777" w:rsidR="00646B4F" w:rsidRDefault="00646B4F">
      <w:pPr>
        <w:tabs>
          <w:tab w:val="left" w:pos="864"/>
        </w:tabs>
        <w:jc w:val="both"/>
        <w:rPr>
          <w:rFonts w:ascii="Arial" w:hAnsi="Arial" w:cs="Arial"/>
        </w:rPr>
      </w:pPr>
    </w:p>
    <w:p w14:paraId="7EFEF484" w14:textId="77777777" w:rsidR="00826CBB" w:rsidRDefault="00826CBB">
      <w:pPr>
        <w:tabs>
          <w:tab w:val="left" w:pos="864"/>
        </w:tabs>
        <w:jc w:val="both"/>
        <w:rPr>
          <w:rFonts w:ascii="Arial" w:hAnsi="Arial" w:cs="Arial"/>
        </w:rPr>
      </w:pPr>
    </w:p>
    <w:p w14:paraId="15F7589A" w14:textId="77777777" w:rsidR="00826CBB" w:rsidRDefault="00826CBB">
      <w:pPr>
        <w:tabs>
          <w:tab w:val="left" w:pos="864"/>
        </w:tabs>
        <w:jc w:val="both"/>
        <w:rPr>
          <w:rFonts w:ascii="Arial" w:hAnsi="Arial" w:cs="Arial"/>
        </w:rPr>
      </w:pPr>
    </w:p>
    <w:p w14:paraId="4D0ECE1B" w14:textId="77777777" w:rsidR="00826CBB" w:rsidRDefault="00826CBB">
      <w:pPr>
        <w:tabs>
          <w:tab w:val="left" w:pos="864"/>
        </w:tabs>
        <w:jc w:val="both"/>
        <w:rPr>
          <w:rFonts w:ascii="Arial" w:hAnsi="Arial" w:cs="Arial"/>
        </w:rPr>
      </w:pPr>
    </w:p>
    <w:p w14:paraId="4C05CA8F" w14:textId="77777777" w:rsidR="00826CBB" w:rsidRDefault="00826CBB">
      <w:pPr>
        <w:tabs>
          <w:tab w:val="left" w:pos="864"/>
        </w:tabs>
        <w:jc w:val="both"/>
        <w:rPr>
          <w:rFonts w:ascii="Arial" w:hAnsi="Arial" w:cs="Arial"/>
        </w:rPr>
      </w:pPr>
    </w:p>
    <w:p w14:paraId="1538A73E"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974C074" w14:textId="77777777" w:rsidR="00C56E90" w:rsidRDefault="00C56E90">
      <w:pPr>
        <w:tabs>
          <w:tab w:val="left" w:pos="864"/>
        </w:tabs>
        <w:jc w:val="both"/>
        <w:rPr>
          <w:rFonts w:ascii="Arial" w:hAnsi="Arial" w:cs="Arial"/>
        </w:rPr>
      </w:pPr>
    </w:p>
    <w:p w14:paraId="4F07EE31"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A4FE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7E49B5A6"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6CCA9810"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33389A45"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1D8317AB" w14:textId="77777777" w:rsidR="00C56E90" w:rsidRDefault="00C56E90">
      <w:pPr>
        <w:tabs>
          <w:tab w:val="left" w:pos="864"/>
        </w:tabs>
        <w:jc w:val="both"/>
        <w:rPr>
          <w:rFonts w:ascii="Arial" w:hAnsi="Arial" w:cs="Arial"/>
        </w:rPr>
      </w:pPr>
    </w:p>
    <w:p w14:paraId="492FC35A"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866316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3832BB8" w14:textId="77777777" w:rsidR="00685900" w:rsidRPr="00F15FE2" w:rsidRDefault="00685900" w:rsidP="00685900">
      <w:pPr>
        <w:rPr>
          <w:rFonts w:ascii="Arial" w:hAnsi="Arial" w:cs="Arial"/>
          <w:sz w:val="18"/>
        </w:rPr>
      </w:pPr>
    </w:p>
    <w:p w14:paraId="2A30F4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332A71D2" w14:textId="77777777" w:rsidR="00685900" w:rsidRDefault="00685900" w:rsidP="00685900">
      <w:pPr>
        <w:ind w:left="284"/>
        <w:rPr>
          <w:rFonts w:ascii="Arial" w:hAnsi="Arial" w:cs="Arial"/>
          <w:sz w:val="16"/>
        </w:rPr>
      </w:pPr>
    </w:p>
    <w:p w14:paraId="7E5D59BB" w14:textId="77777777" w:rsidR="00717070" w:rsidRPr="00F15FE2" w:rsidRDefault="00717070" w:rsidP="00685900">
      <w:pPr>
        <w:ind w:left="284"/>
        <w:rPr>
          <w:rFonts w:ascii="Arial" w:hAnsi="Arial" w:cs="Arial"/>
          <w:sz w:val="16"/>
        </w:rPr>
      </w:pPr>
    </w:p>
    <w:p w14:paraId="5E484FF8" w14:textId="77777777" w:rsidR="00685900" w:rsidRPr="00F15FE2" w:rsidRDefault="00685900" w:rsidP="00685900">
      <w:pPr>
        <w:ind w:left="284"/>
        <w:rPr>
          <w:rFonts w:ascii="Arial" w:hAnsi="Arial" w:cs="Arial"/>
          <w:sz w:val="16"/>
        </w:rPr>
      </w:pPr>
    </w:p>
    <w:p w14:paraId="1730D2CF"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7141063" w14:textId="77777777" w:rsidR="00685900" w:rsidRDefault="00685900" w:rsidP="00685900">
      <w:pPr>
        <w:ind w:left="284"/>
        <w:rPr>
          <w:rFonts w:ascii="Arial" w:hAnsi="Arial" w:cs="Arial"/>
        </w:rPr>
      </w:pPr>
    </w:p>
    <w:p w14:paraId="67C580DA" w14:textId="77777777" w:rsidR="00717070" w:rsidRPr="00663B7E" w:rsidRDefault="00717070" w:rsidP="00685900">
      <w:pPr>
        <w:ind w:left="284"/>
        <w:rPr>
          <w:rFonts w:ascii="Arial" w:hAnsi="Arial" w:cs="Arial"/>
        </w:rPr>
      </w:pPr>
    </w:p>
    <w:p w14:paraId="1EED11B3" w14:textId="77777777" w:rsidR="00685900" w:rsidRPr="00663B7E" w:rsidRDefault="00685900" w:rsidP="00685900">
      <w:pPr>
        <w:ind w:left="284"/>
        <w:rPr>
          <w:rFonts w:ascii="Arial" w:hAnsi="Arial" w:cs="Arial"/>
        </w:rPr>
      </w:pPr>
    </w:p>
    <w:p w14:paraId="07CCC617" w14:textId="77777777" w:rsidR="00685900" w:rsidRDefault="00685900" w:rsidP="00685900">
      <w:pPr>
        <w:ind w:left="284"/>
        <w:rPr>
          <w:rFonts w:ascii="Arial" w:hAnsi="Arial" w:cs="Arial"/>
        </w:rPr>
      </w:pPr>
    </w:p>
    <w:p w14:paraId="55D80D76"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AAA3769" w14:textId="77777777" w:rsidTr="00224E9C">
        <w:tc>
          <w:tcPr>
            <w:tcW w:w="10331" w:type="dxa"/>
            <w:shd w:val="clear" w:color="auto" w:fill="66CCFF"/>
          </w:tcPr>
          <w:p w14:paraId="5C894F0B"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0F1C6587"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F6FB03A"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0AC88627"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9CF3AEB"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2E141E6B" w14:textId="77777777" w:rsidR="00614607" w:rsidRDefault="00614607">
      <w:pPr>
        <w:pStyle w:val="En-tte"/>
        <w:tabs>
          <w:tab w:val="clear" w:pos="4536"/>
          <w:tab w:val="clear" w:pos="9072"/>
          <w:tab w:val="left" w:pos="864"/>
        </w:tabs>
        <w:rPr>
          <w:rFonts w:ascii="Arial" w:hAnsi="Arial" w:cs="Arial"/>
        </w:rPr>
      </w:pPr>
    </w:p>
    <w:p w14:paraId="54DFA891" w14:textId="77777777" w:rsidR="00764264" w:rsidRDefault="00764264">
      <w:pPr>
        <w:pStyle w:val="En-tte"/>
        <w:tabs>
          <w:tab w:val="clear" w:pos="4536"/>
          <w:tab w:val="clear" w:pos="9072"/>
          <w:tab w:val="left" w:pos="864"/>
        </w:tabs>
        <w:rPr>
          <w:rFonts w:ascii="Arial" w:hAnsi="Arial" w:cs="Arial"/>
        </w:rPr>
      </w:pPr>
    </w:p>
    <w:p w14:paraId="23529746" w14:textId="77777777" w:rsidR="00764264" w:rsidRDefault="00764264">
      <w:pPr>
        <w:pStyle w:val="En-tte"/>
        <w:tabs>
          <w:tab w:val="clear" w:pos="4536"/>
          <w:tab w:val="clear" w:pos="9072"/>
          <w:tab w:val="left" w:pos="864"/>
        </w:tabs>
        <w:rPr>
          <w:rFonts w:ascii="Arial" w:hAnsi="Arial" w:cs="Arial"/>
        </w:rPr>
      </w:pPr>
    </w:p>
    <w:p w14:paraId="32820EAE" w14:textId="77777777" w:rsidR="00764264" w:rsidRDefault="00764264">
      <w:pPr>
        <w:pStyle w:val="En-tte"/>
        <w:tabs>
          <w:tab w:val="clear" w:pos="4536"/>
          <w:tab w:val="clear" w:pos="9072"/>
          <w:tab w:val="left" w:pos="864"/>
        </w:tabs>
        <w:rPr>
          <w:rFonts w:ascii="Arial" w:hAnsi="Arial" w:cs="Arial"/>
        </w:rPr>
      </w:pPr>
    </w:p>
    <w:p w14:paraId="4279F02B" w14:textId="77777777" w:rsidR="00764264" w:rsidRDefault="00764264">
      <w:pPr>
        <w:pStyle w:val="En-tte"/>
        <w:tabs>
          <w:tab w:val="clear" w:pos="4536"/>
          <w:tab w:val="clear" w:pos="9072"/>
          <w:tab w:val="left" w:pos="864"/>
        </w:tabs>
        <w:rPr>
          <w:rFonts w:ascii="Arial" w:hAnsi="Arial" w:cs="Arial"/>
        </w:rPr>
      </w:pPr>
    </w:p>
    <w:p w14:paraId="5AFF7BFC" w14:textId="77777777" w:rsidR="00764264" w:rsidRDefault="00764264">
      <w:pPr>
        <w:pStyle w:val="En-tte"/>
        <w:tabs>
          <w:tab w:val="clear" w:pos="4536"/>
          <w:tab w:val="clear" w:pos="9072"/>
          <w:tab w:val="left" w:pos="864"/>
        </w:tabs>
        <w:rPr>
          <w:rFonts w:ascii="Arial" w:hAnsi="Arial" w:cs="Arial"/>
        </w:rPr>
      </w:pPr>
    </w:p>
    <w:p w14:paraId="16444EA3" w14:textId="77777777" w:rsidR="00764264" w:rsidRDefault="00764264">
      <w:pPr>
        <w:pStyle w:val="En-tte"/>
        <w:tabs>
          <w:tab w:val="clear" w:pos="4536"/>
          <w:tab w:val="clear" w:pos="9072"/>
          <w:tab w:val="left" w:pos="864"/>
        </w:tabs>
        <w:rPr>
          <w:rFonts w:ascii="Arial" w:hAnsi="Arial" w:cs="Arial"/>
        </w:rPr>
      </w:pPr>
    </w:p>
    <w:p w14:paraId="55897FC2" w14:textId="77777777" w:rsidR="00764264" w:rsidRDefault="00764264">
      <w:pPr>
        <w:pStyle w:val="En-tte"/>
        <w:tabs>
          <w:tab w:val="clear" w:pos="4536"/>
          <w:tab w:val="clear" w:pos="9072"/>
          <w:tab w:val="left" w:pos="864"/>
        </w:tabs>
        <w:rPr>
          <w:rFonts w:ascii="Arial" w:hAnsi="Arial" w:cs="Arial"/>
        </w:rPr>
      </w:pPr>
    </w:p>
    <w:p w14:paraId="16F70654" w14:textId="77777777" w:rsidR="00764264" w:rsidRDefault="00764264">
      <w:pPr>
        <w:pStyle w:val="En-tte"/>
        <w:tabs>
          <w:tab w:val="clear" w:pos="4536"/>
          <w:tab w:val="clear" w:pos="9072"/>
          <w:tab w:val="left" w:pos="864"/>
        </w:tabs>
        <w:rPr>
          <w:rFonts w:ascii="Arial" w:hAnsi="Arial" w:cs="Arial"/>
        </w:rPr>
      </w:pPr>
    </w:p>
    <w:p w14:paraId="1DBA779F" w14:textId="77777777" w:rsidR="00764264" w:rsidRDefault="00764264">
      <w:pPr>
        <w:pStyle w:val="En-tte"/>
        <w:tabs>
          <w:tab w:val="clear" w:pos="4536"/>
          <w:tab w:val="clear" w:pos="9072"/>
          <w:tab w:val="left" w:pos="864"/>
        </w:tabs>
        <w:rPr>
          <w:rFonts w:ascii="Arial" w:hAnsi="Arial" w:cs="Arial"/>
        </w:rPr>
      </w:pPr>
    </w:p>
    <w:p w14:paraId="158BBD98" w14:textId="77777777" w:rsidR="00FB44EA" w:rsidRDefault="00FB44EA">
      <w:pPr>
        <w:pStyle w:val="En-tte"/>
        <w:tabs>
          <w:tab w:val="clear" w:pos="4536"/>
          <w:tab w:val="clear" w:pos="9072"/>
          <w:tab w:val="left" w:pos="864"/>
        </w:tabs>
        <w:rPr>
          <w:rFonts w:ascii="Arial" w:hAnsi="Arial" w:cs="Arial"/>
        </w:rPr>
      </w:pPr>
    </w:p>
    <w:p w14:paraId="2CF537DA" w14:textId="77777777" w:rsidR="00764264" w:rsidRDefault="00764264">
      <w:pPr>
        <w:pStyle w:val="En-tte"/>
        <w:tabs>
          <w:tab w:val="clear" w:pos="4536"/>
          <w:tab w:val="clear" w:pos="9072"/>
          <w:tab w:val="left" w:pos="864"/>
        </w:tabs>
        <w:rPr>
          <w:rFonts w:ascii="Arial" w:hAnsi="Arial" w:cs="Arial"/>
        </w:rPr>
      </w:pPr>
    </w:p>
    <w:p w14:paraId="566C728C" w14:textId="77777777" w:rsidR="00764264" w:rsidRDefault="00764264">
      <w:pPr>
        <w:pStyle w:val="En-tte"/>
        <w:tabs>
          <w:tab w:val="clear" w:pos="4536"/>
          <w:tab w:val="clear" w:pos="9072"/>
          <w:tab w:val="left" w:pos="864"/>
        </w:tabs>
        <w:rPr>
          <w:rFonts w:ascii="Arial" w:hAnsi="Arial" w:cs="Arial"/>
        </w:rPr>
      </w:pPr>
    </w:p>
    <w:p w14:paraId="19734239" w14:textId="77777777" w:rsidR="00764264" w:rsidRDefault="00764264">
      <w:pPr>
        <w:pStyle w:val="En-tte"/>
        <w:tabs>
          <w:tab w:val="clear" w:pos="4536"/>
          <w:tab w:val="clear" w:pos="9072"/>
          <w:tab w:val="left" w:pos="864"/>
        </w:tabs>
        <w:rPr>
          <w:rFonts w:ascii="Arial" w:hAnsi="Arial" w:cs="Arial"/>
        </w:rPr>
      </w:pPr>
    </w:p>
    <w:p w14:paraId="75C0449E" w14:textId="77777777" w:rsidR="00912339" w:rsidRDefault="00912339">
      <w:pPr>
        <w:pStyle w:val="En-tte"/>
        <w:tabs>
          <w:tab w:val="clear" w:pos="4536"/>
          <w:tab w:val="clear" w:pos="9072"/>
          <w:tab w:val="left" w:pos="864"/>
        </w:tabs>
        <w:rPr>
          <w:rFonts w:ascii="Arial" w:hAnsi="Arial" w:cs="Arial"/>
        </w:rPr>
      </w:pPr>
    </w:p>
    <w:p w14:paraId="6C155F47" w14:textId="77777777" w:rsidR="00912339" w:rsidRDefault="00912339">
      <w:pPr>
        <w:pStyle w:val="En-tte"/>
        <w:tabs>
          <w:tab w:val="clear" w:pos="4536"/>
          <w:tab w:val="clear" w:pos="9072"/>
          <w:tab w:val="left" w:pos="864"/>
        </w:tabs>
        <w:rPr>
          <w:rFonts w:ascii="Arial" w:hAnsi="Arial" w:cs="Arial"/>
        </w:rPr>
      </w:pPr>
    </w:p>
    <w:p w14:paraId="0AF506A1" w14:textId="77777777" w:rsidR="00912339" w:rsidRDefault="00912339">
      <w:pPr>
        <w:pStyle w:val="En-tte"/>
        <w:tabs>
          <w:tab w:val="clear" w:pos="4536"/>
          <w:tab w:val="clear" w:pos="9072"/>
          <w:tab w:val="left" w:pos="864"/>
        </w:tabs>
        <w:rPr>
          <w:rFonts w:ascii="Arial" w:hAnsi="Arial" w:cs="Arial"/>
        </w:rPr>
      </w:pPr>
    </w:p>
    <w:p w14:paraId="750C0E4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6A8B9D31" w14:textId="77777777" w:rsidR="00764264" w:rsidRDefault="00764264">
      <w:pPr>
        <w:pStyle w:val="En-tte"/>
        <w:tabs>
          <w:tab w:val="clear" w:pos="4536"/>
          <w:tab w:val="clear" w:pos="9072"/>
          <w:tab w:val="left" w:pos="864"/>
        </w:tabs>
        <w:rPr>
          <w:rFonts w:ascii="Arial" w:hAnsi="Arial" w:cs="Arial"/>
        </w:rPr>
      </w:pPr>
    </w:p>
    <w:p w14:paraId="091A4908"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0705E6B"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1E316A7" w14:textId="77777777" w:rsidR="00411396" w:rsidRPr="00411396" w:rsidRDefault="00411396" w:rsidP="00411396">
      <w:pPr>
        <w:pStyle w:val="En-tte"/>
        <w:tabs>
          <w:tab w:val="left" w:pos="864"/>
        </w:tabs>
        <w:rPr>
          <w:rFonts w:ascii="Arial" w:hAnsi="Arial" w:cs="Arial"/>
        </w:rPr>
      </w:pPr>
    </w:p>
    <w:p w14:paraId="7FE8A7BB"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1B77B171" w14:textId="77777777" w:rsidR="00411396" w:rsidRDefault="00411396" w:rsidP="00411396">
      <w:pPr>
        <w:pStyle w:val="En-tte"/>
        <w:tabs>
          <w:tab w:val="left" w:pos="864"/>
        </w:tabs>
        <w:rPr>
          <w:rFonts w:ascii="Arial" w:hAnsi="Arial" w:cs="Arial"/>
        </w:rPr>
      </w:pPr>
    </w:p>
    <w:p w14:paraId="59DEF3DF" w14:textId="77777777" w:rsidR="00717070" w:rsidRPr="00411396" w:rsidRDefault="00717070" w:rsidP="00411396">
      <w:pPr>
        <w:pStyle w:val="En-tte"/>
        <w:tabs>
          <w:tab w:val="left" w:pos="864"/>
        </w:tabs>
        <w:rPr>
          <w:rFonts w:ascii="Arial" w:hAnsi="Arial" w:cs="Arial"/>
        </w:rPr>
      </w:pPr>
    </w:p>
    <w:p w14:paraId="593E9836" w14:textId="77777777" w:rsidR="00411396" w:rsidRPr="00411396" w:rsidRDefault="00411396" w:rsidP="00411396">
      <w:pPr>
        <w:pStyle w:val="En-tte"/>
        <w:tabs>
          <w:tab w:val="left" w:pos="864"/>
        </w:tabs>
        <w:rPr>
          <w:rFonts w:ascii="Arial" w:hAnsi="Arial" w:cs="Arial"/>
        </w:rPr>
      </w:pPr>
    </w:p>
    <w:p w14:paraId="51624687"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42388CFF" w14:textId="77777777" w:rsidR="00411396" w:rsidRPr="00411396" w:rsidRDefault="00411396" w:rsidP="00411396">
      <w:pPr>
        <w:pStyle w:val="En-tte"/>
        <w:tabs>
          <w:tab w:val="left" w:pos="864"/>
        </w:tabs>
        <w:rPr>
          <w:rFonts w:ascii="Arial" w:hAnsi="Arial" w:cs="Arial"/>
        </w:rPr>
      </w:pPr>
    </w:p>
    <w:p w14:paraId="0E85F851" w14:textId="77777777" w:rsidR="00411396" w:rsidRPr="00411396" w:rsidRDefault="00411396" w:rsidP="00411396">
      <w:pPr>
        <w:pStyle w:val="En-tte"/>
        <w:tabs>
          <w:tab w:val="left" w:pos="864"/>
        </w:tabs>
        <w:rPr>
          <w:rFonts w:ascii="Arial" w:hAnsi="Arial" w:cs="Arial"/>
        </w:rPr>
      </w:pPr>
    </w:p>
    <w:p w14:paraId="4494018F" w14:textId="77777777" w:rsidR="00411396" w:rsidRDefault="00411396" w:rsidP="00411396">
      <w:pPr>
        <w:pStyle w:val="En-tte"/>
        <w:tabs>
          <w:tab w:val="left" w:pos="864"/>
        </w:tabs>
        <w:rPr>
          <w:rFonts w:ascii="Arial" w:hAnsi="Arial" w:cs="Arial"/>
        </w:rPr>
      </w:pPr>
    </w:p>
    <w:p w14:paraId="7D0CA562" w14:textId="77777777" w:rsidR="00717070" w:rsidRDefault="00717070" w:rsidP="00411396">
      <w:pPr>
        <w:pStyle w:val="En-tte"/>
        <w:tabs>
          <w:tab w:val="left" w:pos="864"/>
        </w:tabs>
        <w:rPr>
          <w:rFonts w:ascii="Arial" w:hAnsi="Arial" w:cs="Arial"/>
        </w:rPr>
      </w:pPr>
    </w:p>
    <w:p w14:paraId="6931AA05" w14:textId="77777777" w:rsidR="00717070" w:rsidRDefault="00717070" w:rsidP="00411396">
      <w:pPr>
        <w:pStyle w:val="En-tte"/>
        <w:tabs>
          <w:tab w:val="left" w:pos="864"/>
        </w:tabs>
        <w:rPr>
          <w:rFonts w:ascii="Arial" w:hAnsi="Arial" w:cs="Arial"/>
        </w:rPr>
      </w:pPr>
    </w:p>
    <w:p w14:paraId="315460C0" w14:textId="77777777" w:rsidR="00717070" w:rsidRDefault="00717070" w:rsidP="00411396">
      <w:pPr>
        <w:pStyle w:val="En-tte"/>
        <w:tabs>
          <w:tab w:val="left" w:pos="864"/>
        </w:tabs>
        <w:rPr>
          <w:rFonts w:ascii="Arial" w:hAnsi="Arial" w:cs="Arial"/>
        </w:rPr>
      </w:pPr>
    </w:p>
    <w:p w14:paraId="0D1084EA" w14:textId="77777777" w:rsidR="00717070" w:rsidRDefault="00717070" w:rsidP="00411396">
      <w:pPr>
        <w:pStyle w:val="En-tte"/>
        <w:tabs>
          <w:tab w:val="left" w:pos="864"/>
        </w:tabs>
        <w:rPr>
          <w:rFonts w:ascii="Arial" w:hAnsi="Arial" w:cs="Arial"/>
        </w:rPr>
      </w:pPr>
    </w:p>
    <w:p w14:paraId="4DC7AC58" w14:textId="77777777" w:rsidR="00717070" w:rsidRDefault="00717070" w:rsidP="00411396">
      <w:pPr>
        <w:pStyle w:val="En-tte"/>
        <w:tabs>
          <w:tab w:val="left" w:pos="864"/>
        </w:tabs>
        <w:rPr>
          <w:rFonts w:ascii="Arial" w:hAnsi="Arial" w:cs="Arial"/>
        </w:rPr>
      </w:pPr>
    </w:p>
    <w:p w14:paraId="002B93AC" w14:textId="77777777" w:rsidR="00717070" w:rsidRDefault="00717070"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B1DF52D" w14:textId="77777777">
        <w:tc>
          <w:tcPr>
            <w:tcW w:w="10331" w:type="dxa"/>
            <w:shd w:val="clear" w:color="auto" w:fill="66CCFF"/>
          </w:tcPr>
          <w:p w14:paraId="22CCEFF3"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3753948B"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1C766021"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4529E58" w14:textId="77777777" w:rsidR="00472B25" w:rsidRDefault="00472B25">
      <w:pPr>
        <w:tabs>
          <w:tab w:val="left" w:pos="576"/>
        </w:tabs>
        <w:rPr>
          <w:rFonts w:ascii="Arial" w:hAnsi="Arial" w:cs="Arial"/>
          <w:iCs/>
        </w:rPr>
      </w:pPr>
    </w:p>
    <w:p w14:paraId="70914CF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1428603"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401BD25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A29F5A5"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660543B" w14:textId="77777777" w:rsidR="009A04B2" w:rsidRDefault="009A04B2" w:rsidP="00A02975">
            <w:pPr>
              <w:jc w:val="center"/>
              <w:rPr>
                <w:rFonts w:ascii="Arial" w:hAnsi="Arial" w:cs="Arial"/>
                <w:b/>
              </w:rPr>
            </w:pPr>
            <w:r>
              <w:rPr>
                <w:rFonts w:ascii="Arial" w:hAnsi="Arial" w:cs="Arial"/>
                <w:b/>
              </w:rPr>
              <w:t>N°</w:t>
            </w:r>
          </w:p>
          <w:p w14:paraId="388C1701" w14:textId="77777777" w:rsidR="009A04B2" w:rsidRDefault="009A04B2" w:rsidP="00827FD0">
            <w:pPr>
              <w:jc w:val="center"/>
              <w:rPr>
                <w:rFonts w:ascii="Arial" w:hAnsi="Arial" w:cs="Arial"/>
                <w:b/>
              </w:rPr>
            </w:pPr>
            <w:r>
              <w:rPr>
                <w:rFonts w:ascii="Arial" w:hAnsi="Arial" w:cs="Arial"/>
                <w:b/>
              </w:rPr>
              <w:t>du</w:t>
            </w:r>
          </w:p>
          <w:p w14:paraId="715B4459"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559F302"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C641F"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04CF209" w14:textId="77777777" w:rsidTr="00171BF1">
        <w:trPr>
          <w:trHeight w:val="1021"/>
        </w:trPr>
        <w:tc>
          <w:tcPr>
            <w:tcW w:w="832" w:type="dxa"/>
            <w:tcBorders>
              <w:top w:val="single" w:sz="4" w:space="0" w:color="000000"/>
              <w:left w:val="single" w:sz="4" w:space="0" w:color="000000"/>
            </w:tcBorders>
            <w:shd w:val="clear" w:color="auto" w:fill="CCFFFF"/>
          </w:tcPr>
          <w:p w14:paraId="56C1827F"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8B82DE2"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CC51896" w14:textId="77777777" w:rsidR="009A04B2" w:rsidRDefault="009A04B2" w:rsidP="00310F9B">
            <w:pPr>
              <w:snapToGrid w:val="0"/>
              <w:jc w:val="both"/>
              <w:rPr>
                <w:rFonts w:ascii="Arial" w:hAnsi="Arial" w:cs="Arial"/>
              </w:rPr>
            </w:pPr>
          </w:p>
        </w:tc>
      </w:tr>
      <w:tr w:rsidR="009A04B2" w14:paraId="15CA4894" w14:textId="77777777" w:rsidTr="00171BF1">
        <w:trPr>
          <w:trHeight w:val="1021"/>
        </w:trPr>
        <w:tc>
          <w:tcPr>
            <w:tcW w:w="832" w:type="dxa"/>
            <w:tcBorders>
              <w:left w:val="single" w:sz="4" w:space="0" w:color="000000"/>
            </w:tcBorders>
          </w:tcPr>
          <w:p w14:paraId="42EDF7F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3E4DCCFD"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9BDEA17" w14:textId="77777777" w:rsidR="009A04B2" w:rsidRDefault="009A04B2" w:rsidP="00310F9B">
            <w:pPr>
              <w:snapToGrid w:val="0"/>
              <w:jc w:val="both"/>
              <w:rPr>
                <w:rFonts w:ascii="Arial" w:hAnsi="Arial" w:cs="Arial"/>
              </w:rPr>
            </w:pPr>
          </w:p>
        </w:tc>
      </w:tr>
      <w:tr w:rsidR="002F1469" w14:paraId="6E152AD7" w14:textId="77777777" w:rsidTr="00C00E04">
        <w:trPr>
          <w:trHeight w:val="1021"/>
        </w:trPr>
        <w:tc>
          <w:tcPr>
            <w:tcW w:w="832" w:type="dxa"/>
            <w:tcBorders>
              <w:left w:val="single" w:sz="4" w:space="0" w:color="000000"/>
            </w:tcBorders>
            <w:shd w:val="clear" w:color="auto" w:fill="CCFFFF"/>
          </w:tcPr>
          <w:p w14:paraId="0C4F0F8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013D6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412535F" w14:textId="77777777" w:rsidR="002F1469" w:rsidRDefault="002F1469" w:rsidP="00C00E04">
            <w:pPr>
              <w:snapToGrid w:val="0"/>
              <w:jc w:val="both"/>
              <w:rPr>
                <w:rFonts w:ascii="Arial" w:hAnsi="Arial" w:cs="Arial"/>
              </w:rPr>
            </w:pPr>
          </w:p>
        </w:tc>
      </w:tr>
      <w:tr w:rsidR="009051AC" w14:paraId="5CB138EC" w14:textId="77777777" w:rsidTr="00C00E04">
        <w:trPr>
          <w:trHeight w:val="1021"/>
        </w:trPr>
        <w:tc>
          <w:tcPr>
            <w:tcW w:w="832" w:type="dxa"/>
            <w:tcBorders>
              <w:left w:val="single" w:sz="4" w:space="0" w:color="000000"/>
            </w:tcBorders>
          </w:tcPr>
          <w:p w14:paraId="3D19775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502FF9F"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F153C26" w14:textId="77777777" w:rsidR="009051AC" w:rsidRDefault="009051AC" w:rsidP="00C00E04">
            <w:pPr>
              <w:snapToGrid w:val="0"/>
              <w:jc w:val="both"/>
              <w:rPr>
                <w:rFonts w:ascii="Arial" w:hAnsi="Arial" w:cs="Arial"/>
              </w:rPr>
            </w:pPr>
          </w:p>
        </w:tc>
      </w:tr>
      <w:tr w:rsidR="009051AC" w14:paraId="48E7521E" w14:textId="77777777" w:rsidTr="00C00E04">
        <w:trPr>
          <w:trHeight w:val="1021"/>
        </w:trPr>
        <w:tc>
          <w:tcPr>
            <w:tcW w:w="832" w:type="dxa"/>
            <w:tcBorders>
              <w:left w:val="single" w:sz="4" w:space="0" w:color="000000"/>
            </w:tcBorders>
            <w:shd w:val="clear" w:color="auto" w:fill="CCFFFF"/>
          </w:tcPr>
          <w:p w14:paraId="15E19BA4"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0B1C974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2E366B0" w14:textId="77777777" w:rsidR="009051AC" w:rsidRDefault="009051AC" w:rsidP="00C00E04">
            <w:pPr>
              <w:snapToGrid w:val="0"/>
              <w:jc w:val="both"/>
              <w:rPr>
                <w:rFonts w:ascii="Arial" w:hAnsi="Arial" w:cs="Arial"/>
              </w:rPr>
            </w:pPr>
          </w:p>
        </w:tc>
      </w:tr>
      <w:tr w:rsidR="002F1469" w14:paraId="4A1DF1F4" w14:textId="77777777" w:rsidTr="002F1469">
        <w:trPr>
          <w:trHeight w:val="1021"/>
        </w:trPr>
        <w:tc>
          <w:tcPr>
            <w:tcW w:w="832" w:type="dxa"/>
            <w:tcBorders>
              <w:left w:val="single" w:sz="4" w:space="0" w:color="000000"/>
            </w:tcBorders>
          </w:tcPr>
          <w:p w14:paraId="6D461D1E"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35D7E80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6ED568B" w14:textId="77777777" w:rsidR="002F1469" w:rsidRDefault="002F1469" w:rsidP="00C00E04">
            <w:pPr>
              <w:snapToGrid w:val="0"/>
              <w:jc w:val="both"/>
              <w:rPr>
                <w:rFonts w:ascii="Arial" w:hAnsi="Arial" w:cs="Arial"/>
              </w:rPr>
            </w:pPr>
          </w:p>
        </w:tc>
      </w:tr>
      <w:tr w:rsidR="002F1469" w14:paraId="63B7F3A8" w14:textId="77777777" w:rsidTr="00C00E04">
        <w:trPr>
          <w:trHeight w:val="1021"/>
        </w:trPr>
        <w:tc>
          <w:tcPr>
            <w:tcW w:w="832" w:type="dxa"/>
            <w:tcBorders>
              <w:left w:val="single" w:sz="4" w:space="0" w:color="000000"/>
            </w:tcBorders>
            <w:shd w:val="clear" w:color="auto" w:fill="CCFFFF"/>
          </w:tcPr>
          <w:p w14:paraId="79D8073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6F99A03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A3887C" w14:textId="77777777" w:rsidR="002F1469" w:rsidRDefault="002F1469" w:rsidP="00C00E04">
            <w:pPr>
              <w:snapToGrid w:val="0"/>
              <w:jc w:val="both"/>
              <w:rPr>
                <w:rFonts w:ascii="Arial" w:hAnsi="Arial" w:cs="Arial"/>
              </w:rPr>
            </w:pPr>
          </w:p>
        </w:tc>
      </w:tr>
      <w:tr w:rsidR="002F1469" w14:paraId="0B4F70EC" w14:textId="77777777" w:rsidTr="002F1469">
        <w:trPr>
          <w:trHeight w:val="1021"/>
        </w:trPr>
        <w:tc>
          <w:tcPr>
            <w:tcW w:w="832" w:type="dxa"/>
            <w:tcBorders>
              <w:left w:val="single" w:sz="4" w:space="0" w:color="000000"/>
            </w:tcBorders>
          </w:tcPr>
          <w:p w14:paraId="230B62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D091F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A7D7DCA" w14:textId="77777777" w:rsidR="002F1469" w:rsidRDefault="002F1469" w:rsidP="00C00E04">
            <w:pPr>
              <w:snapToGrid w:val="0"/>
              <w:jc w:val="both"/>
              <w:rPr>
                <w:rFonts w:ascii="Arial" w:hAnsi="Arial" w:cs="Arial"/>
              </w:rPr>
            </w:pPr>
          </w:p>
        </w:tc>
      </w:tr>
      <w:tr w:rsidR="009A04B2" w14:paraId="4A4BE77A" w14:textId="77777777" w:rsidTr="00827FD0">
        <w:trPr>
          <w:trHeight w:val="1021"/>
        </w:trPr>
        <w:tc>
          <w:tcPr>
            <w:tcW w:w="832" w:type="dxa"/>
            <w:tcBorders>
              <w:left w:val="single" w:sz="4" w:space="0" w:color="000000"/>
              <w:bottom w:val="single" w:sz="4" w:space="0" w:color="000000"/>
            </w:tcBorders>
            <w:shd w:val="clear" w:color="auto" w:fill="CCFFFF"/>
          </w:tcPr>
          <w:p w14:paraId="01ABCC9A"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6D4F2A2"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26CFDA8" w14:textId="77777777" w:rsidR="009A04B2" w:rsidRDefault="009A04B2" w:rsidP="00310F9B">
            <w:pPr>
              <w:snapToGrid w:val="0"/>
              <w:jc w:val="both"/>
              <w:rPr>
                <w:rFonts w:ascii="Arial" w:hAnsi="Arial" w:cs="Arial"/>
              </w:rPr>
            </w:pPr>
          </w:p>
        </w:tc>
      </w:tr>
    </w:tbl>
    <w:p w14:paraId="5CFC1E2B"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F1E323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4790C3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42D7A36E"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65A584EE"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0D50450" w14:textId="77777777">
        <w:tc>
          <w:tcPr>
            <w:tcW w:w="10331" w:type="dxa"/>
            <w:shd w:val="clear" w:color="auto" w:fill="66CCFF"/>
          </w:tcPr>
          <w:p w14:paraId="19E993BA"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77133E4F" w14:textId="77777777" w:rsidR="00472B25" w:rsidRDefault="00472B25">
      <w:pPr>
        <w:tabs>
          <w:tab w:val="left" w:pos="426"/>
        </w:tabs>
        <w:jc w:val="both"/>
        <w:rPr>
          <w:rFonts w:ascii="Arial" w:hAnsi="Arial" w:cs="Arial"/>
          <w:spacing w:val="-10"/>
        </w:rPr>
      </w:pPr>
    </w:p>
    <w:p w14:paraId="384A6751"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96A69C4" w14:textId="77777777" w:rsidR="00472B25" w:rsidRDefault="00472B25">
      <w:pPr>
        <w:tabs>
          <w:tab w:val="left" w:pos="426"/>
        </w:tabs>
        <w:jc w:val="both"/>
        <w:rPr>
          <w:rFonts w:ascii="Arial" w:hAnsi="Arial" w:cs="Arial"/>
          <w:spacing w:val="-10"/>
        </w:rPr>
      </w:pPr>
    </w:p>
    <w:p w14:paraId="226847CA" w14:textId="77777777" w:rsidR="007314F1" w:rsidRDefault="007314F1">
      <w:pPr>
        <w:tabs>
          <w:tab w:val="left" w:pos="426"/>
        </w:tabs>
        <w:jc w:val="both"/>
        <w:rPr>
          <w:rFonts w:ascii="Arial" w:hAnsi="Arial" w:cs="Arial"/>
          <w:spacing w:val="-10"/>
        </w:rPr>
      </w:pPr>
    </w:p>
    <w:p w14:paraId="1596E415" w14:textId="77777777" w:rsidR="007314F1" w:rsidRDefault="007314F1">
      <w:pPr>
        <w:tabs>
          <w:tab w:val="left" w:pos="426"/>
        </w:tabs>
        <w:jc w:val="both"/>
        <w:rPr>
          <w:rFonts w:ascii="Arial" w:hAnsi="Arial" w:cs="Arial"/>
          <w:spacing w:val="-10"/>
        </w:rPr>
      </w:pPr>
    </w:p>
    <w:p w14:paraId="58B8A8FB" w14:textId="77777777" w:rsidR="007314F1" w:rsidRDefault="007314F1">
      <w:pPr>
        <w:tabs>
          <w:tab w:val="left" w:pos="426"/>
        </w:tabs>
        <w:jc w:val="both"/>
        <w:rPr>
          <w:rFonts w:ascii="Arial" w:hAnsi="Arial" w:cs="Arial"/>
          <w:spacing w:val="-10"/>
        </w:rPr>
      </w:pPr>
    </w:p>
    <w:p w14:paraId="3F379D98" w14:textId="77777777" w:rsidR="007314F1" w:rsidRDefault="007314F1">
      <w:pPr>
        <w:tabs>
          <w:tab w:val="left" w:pos="426"/>
        </w:tabs>
        <w:jc w:val="both"/>
        <w:rPr>
          <w:rFonts w:ascii="Arial" w:hAnsi="Arial" w:cs="Arial"/>
          <w:spacing w:val="-10"/>
        </w:rPr>
      </w:pPr>
    </w:p>
    <w:p w14:paraId="53A5A616" w14:textId="77777777" w:rsidR="007314F1" w:rsidRDefault="007314F1">
      <w:pPr>
        <w:tabs>
          <w:tab w:val="left" w:pos="426"/>
        </w:tabs>
        <w:jc w:val="both"/>
        <w:rPr>
          <w:rFonts w:ascii="Arial" w:hAnsi="Arial" w:cs="Arial"/>
          <w:spacing w:val="-10"/>
        </w:rPr>
      </w:pPr>
    </w:p>
    <w:p w14:paraId="14E179FA" w14:textId="77777777" w:rsidR="007314F1" w:rsidRDefault="007314F1">
      <w:pPr>
        <w:tabs>
          <w:tab w:val="left" w:pos="426"/>
        </w:tabs>
        <w:jc w:val="both"/>
        <w:rPr>
          <w:rFonts w:ascii="Arial" w:hAnsi="Arial" w:cs="Arial"/>
          <w:spacing w:val="-10"/>
        </w:rPr>
      </w:pPr>
    </w:p>
    <w:p w14:paraId="29113973" w14:textId="77777777" w:rsidR="007314F1" w:rsidRDefault="007314F1">
      <w:pPr>
        <w:tabs>
          <w:tab w:val="left" w:pos="426"/>
        </w:tabs>
        <w:jc w:val="both"/>
        <w:rPr>
          <w:rFonts w:ascii="Arial" w:hAnsi="Arial" w:cs="Arial"/>
          <w:spacing w:val="-10"/>
        </w:rPr>
      </w:pPr>
    </w:p>
    <w:p w14:paraId="14D5AB26" w14:textId="77777777" w:rsidR="00472B25" w:rsidRDefault="00472B25">
      <w:pPr>
        <w:tabs>
          <w:tab w:val="left" w:pos="426"/>
        </w:tabs>
        <w:jc w:val="both"/>
        <w:rPr>
          <w:rFonts w:ascii="Arial" w:hAnsi="Arial" w:cs="Arial"/>
          <w:spacing w:val="-10"/>
        </w:rPr>
      </w:pPr>
    </w:p>
    <w:p w14:paraId="64139763" w14:textId="77777777" w:rsidR="00472B25" w:rsidRDefault="00472B25">
      <w:pPr>
        <w:tabs>
          <w:tab w:val="left" w:pos="426"/>
        </w:tabs>
        <w:jc w:val="both"/>
        <w:rPr>
          <w:rFonts w:ascii="Arial" w:hAnsi="Arial" w:cs="Arial"/>
          <w:spacing w:val="-10"/>
        </w:rPr>
      </w:pPr>
    </w:p>
    <w:p w14:paraId="5EA38ED9"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3AC0B86" w14:textId="77777777" w:rsidR="00472B25" w:rsidRDefault="00472B25">
      <w:pPr>
        <w:tabs>
          <w:tab w:val="left" w:pos="426"/>
        </w:tabs>
        <w:jc w:val="both"/>
        <w:rPr>
          <w:rFonts w:ascii="Arial" w:hAnsi="Arial" w:cs="Arial"/>
          <w:spacing w:val="-10"/>
          <w:sz w:val="22"/>
          <w:szCs w:val="22"/>
        </w:rPr>
      </w:pPr>
    </w:p>
    <w:p w14:paraId="3A42F4B6" w14:textId="77777777" w:rsidR="007314F1" w:rsidRDefault="007314F1">
      <w:pPr>
        <w:tabs>
          <w:tab w:val="left" w:pos="426"/>
        </w:tabs>
        <w:jc w:val="both"/>
        <w:rPr>
          <w:rFonts w:ascii="Arial" w:hAnsi="Arial" w:cs="Arial"/>
          <w:spacing w:val="-10"/>
          <w:sz w:val="22"/>
          <w:szCs w:val="22"/>
        </w:rPr>
      </w:pPr>
    </w:p>
    <w:p w14:paraId="35B2CC93" w14:textId="77777777" w:rsidR="007314F1" w:rsidRDefault="007314F1">
      <w:pPr>
        <w:tabs>
          <w:tab w:val="left" w:pos="426"/>
        </w:tabs>
        <w:jc w:val="both"/>
        <w:rPr>
          <w:rFonts w:ascii="Arial" w:hAnsi="Arial" w:cs="Arial"/>
          <w:spacing w:val="-10"/>
          <w:sz w:val="22"/>
          <w:szCs w:val="22"/>
        </w:rPr>
      </w:pPr>
    </w:p>
    <w:p w14:paraId="275EF0CE" w14:textId="77777777" w:rsidR="007314F1" w:rsidRDefault="007314F1">
      <w:pPr>
        <w:tabs>
          <w:tab w:val="left" w:pos="426"/>
        </w:tabs>
        <w:jc w:val="both"/>
        <w:rPr>
          <w:rFonts w:ascii="Arial" w:hAnsi="Arial" w:cs="Arial"/>
          <w:spacing w:val="-10"/>
          <w:sz w:val="22"/>
          <w:szCs w:val="22"/>
        </w:rPr>
      </w:pPr>
    </w:p>
    <w:p w14:paraId="0048DAAB" w14:textId="77777777" w:rsidR="007314F1" w:rsidRDefault="007314F1">
      <w:pPr>
        <w:tabs>
          <w:tab w:val="left" w:pos="426"/>
        </w:tabs>
        <w:jc w:val="both"/>
        <w:rPr>
          <w:rFonts w:ascii="Arial" w:hAnsi="Arial" w:cs="Arial"/>
          <w:spacing w:val="-10"/>
          <w:sz w:val="22"/>
          <w:szCs w:val="22"/>
        </w:rPr>
      </w:pPr>
    </w:p>
    <w:p w14:paraId="05F97EB5" w14:textId="77777777" w:rsidR="007314F1" w:rsidRDefault="007314F1">
      <w:pPr>
        <w:tabs>
          <w:tab w:val="left" w:pos="426"/>
        </w:tabs>
        <w:jc w:val="both"/>
        <w:rPr>
          <w:rFonts w:ascii="Arial" w:hAnsi="Arial" w:cs="Arial"/>
          <w:spacing w:val="-10"/>
          <w:sz w:val="22"/>
          <w:szCs w:val="22"/>
        </w:rPr>
      </w:pPr>
    </w:p>
    <w:p w14:paraId="4F7E9C27" w14:textId="77777777" w:rsidR="007314F1" w:rsidRDefault="007314F1">
      <w:pPr>
        <w:tabs>
          <w:tab w:val="left" w:pos="426"/>
        </w:tabs>
        <w:jc w:val="both"/>
        <w:rPr>
          <w:rFonts w:ascii="Arial" w:hAnsi="Arial" w:cs="Arial"/>
          <w:spacing w:val="-10"/>
          <w:sz w:val="22"/>
          <w:szCs w:val="22"/>
        </w:rPr>
      </w:pPr>
    </w:p>
    <w:p w14:paraId="4739676F" w14:textId="77777777" w:rsidR="007314F1" w:rsidRDefault="007314F1">
      <w:pPr>
        <w:tabs>
          <w:tab w:val="left" w:pos="426"/>
        </w:tabs>
        <w:jc w:val="both"/>
        <w:rPr>
          <w:rFonts w:ascii="Arial" w:hAnsi="Arial" w:cs="Arial"/>
          <w:spacing w:val="-10"/>
          <w:sz w:val="22"/>
          <w:szCs w:val="22"/>
        </w:rPr>
      </w:pPr>
    </w:p>
    <w:p w14:paraId="0041EA2A" w14:textId="77777777" w:rsidR="007314F1" w:rsidRDefault="007314F1">
      <w:pPr>
        <w:tabs>
          <w:tab w:val="left" w:pos="426"/>
        </w:tabs>
        <w:jc w:val="both"/>
        <w:rPr>
          <w:rFonts w:ascii="Arial" w:hAnsi="Arial" w:cs="Arial"/>
          <w:spacing w:val="-10"/>
          <w:sz w:val="22"/>
          <w:szCs w:val="22"/>
        </w:rPr>
      </w:pPr>
    </w:p>
    <w:p w14:paraId="7BC102C1" w14:textId="77777777" w:rsidR="007314F1" w:rsidRDefault="007314F1">
      <w:pPr>
        <w:tabs>
          <w:tab w:val="left" w:pos="426"/>
        </w:tabs>
        <w:jc w:val="both"/>
        <w:rPr>
          <w:rFonts w:ascii="Arial" w:hAnsi="Arial" w:cs="Arial"/>
          <w:spacing w:val="-10"/>
          <w:sz w:val="22"/>
          <w:szCs w:val="22"/>
        </w:rPr>
      </w:pPr>
    </w:p>
    <w:p w14:paraId="36939A7B" w14:textId="77777777" w:rsidR="007314F1" w:rsidRDefault="007314F1">
      <w:pPr>
        <w:tabs>
          <w:tab w:val="left" w:pos="426"/>
        </w:tabs>
        <w:jc w:val="both"/>
        <w:rPr>
          <w:rFonts w:ascii="Arial" w:hAnsi="Arial" w:cs="Arial"/>
          <w:spacing w:val="-10"/>
          <w:sz w:val="22"/>
          <w:szCs w:val="22"/>
        </w:rPr>
      </w:pPr>
    </w:p>
    <w:p w14:paraId="579A25FE" w14:textId="77777777" w:rsidR="007314F1" w:rsidRDefault="007314F1">
      <w:pPr>
        <w:tabs>
          <w:tab w:val="left" w:pos="426"/>
        </w:tabs>
        <w:jc w:val="both"/>
        <w:rPr>
          <w:rFonts w:ascii="Arial" w:hAnsi="Arial" w:cs="Arial"/>
          <w:spacing w:val="-10"/>
          <w:sz w:val="22"/>
          <w:szCs w:val="22"/>
        </w:rPr>
      </w:pPr>
    </w:p>
    <w:p w14:paraId="4FB05BC9" w14:textId="77777777" w:rsidR="007314F1" w:rsidRDefault="007314F1">
      <w:pPr>
        <w:tabs>
          <w:tab w:val="left" w:pos="426"/>
        </w:tabs>
        <w:jc w:val="both"/>
        <w:rPr>
          <w:rFonts w:ascii="Arial" w:hAnsi="Arial" w:cs="Arial"/>
          <w:spacing w:val="-10"/>
          <w:sz w:val="22"/>
          <w:szCs w:val="22"/>
        </w:rPr>
      </w:pPr>
    </w:p>
    <w:p w14:paraId="3BBE180B" w14:textId="77777777" w:rsidR="007314F1" w:rsidRDefault="007314F1">
      <w:pPr>
        <w:tabs>
          <w:tab w:val="left" w:pos="426"/>
        </w:tabs>
        <w:jc w:val="both"/>
        <w:rPr>
          <w:rFonts w:ascii="Arial" w:hAnsi="Arial" w:cs="Arial"/>
          <w:spacing w:val="-10"/>
          <w:sz w:val="22"/>
          <w:szCs w:val="22"/>
        </w:rPr>
      </w:pPr>
    </w:p>
    <w:p w14:paraId="06AD38AA" w14:textId="77777777" w:rsidR="007314F1" w:rsidRDefault="007314F1">
      <w:pPr>
        <w:tabs>
          <w:tab w:val="left" w:pos="426"/>
        </w:tabs>
        <w:jc w:val="both"/>
        <w:rPr>
          <w:rFonts w:ascii="Arial" w:hAnsi="Arial" w:cs="Arial"/>
          <w:spacing w:val="-10"/>
          <w:sz w:val="22"/>
          <w:szCs w:val="22"/>
        </w:rPr>
      </w:pPr>
    </w:p>
    <w:p w14:paraId="3E637CFE" w14:textId="77777777" w:rsidR="007314F1" w:rsidRDefault="007314F1">
      <w:pPr>
        <w:tabs>
          <w:tab w:val="left" w:pos="426"/>
        </w:tabs>
        <w:jc w:val="both"/>
        <w:rPr>
          <w:rFonts w:ascii="Arial" w:hAnsi="Arial" w:cs="Arial"/>
          <w:spacing w:val="-10"/>
          <w:sz w:val="22"/>
          <w:szCs w:val="22"/>
        </w:rPr>
      </w:pPr>
    </w:p>
    <w:p w14:paraId="09BEEEB3" w14:textId="77777777" w:rsidR="007314F1" w:rsidRDefault="007314F1">
      <w:pPr>
        <w:tabs>
          <w:tab w:val="left" w:pos="426"/>
        </w:tabs>
        <w:jc w:val="both"/>
        <w:rPr>
          <w:rFonts w:ascii="Arial" w:hAnsi="Arial" w:cs="Arial"/>
          <w:spacing w:val="-10"/>
          <w:sz w:val="22"/>
          <w:szCs w:val="22"/>
        </w:rPr>
      </w:pPr>
    </w:p>
    <w:p w14:paraId="7CD7F502" w14:textId="77777777" w:rsidR="007314F1" w:rsidRDefault="007314F1">
      <w:pPr>
        <w:tabs>
          <w:tab w:val="left" w:pos="426"/>
        </w:tabs>
        <w:jc w:val="both"/>
        <w:rPr>
          <w:rFonts w:ascii="Arial" w:hAnsi="Arial" w:cs="Arial"/>
          <w:spacing w:val="-10"/>
          <w:sz w:val="22"/>
          <w:szCs w:val="22"/>
        </w:rPr>
      </w:pPr>
    </w:p>
    <w:p w14:paraId="03DF3F79" w14:textId="77777777" w:rsidR="007314F1" w:rsidRDefault="007314F1">
      <w:pPr>
        <w:tabs>
          <w:tab w:val="left" w:pos="426"/>
        </w:tabs>
        <w:jc w:val="both"/>
        <w:rPr>
          <w:rFonts w:ascii="Arial" w:hAnsi="Arial" w:cs="Arial"/>
          <w:spacing w:val="-10"/>
          <w:sz w:val="22"/>
          <w:szCs w:val="22"/>
        </w:rPr>
      </w:pPr>
    </w:p>
    <w:p w14:paraId="2692AE3F" w14:textId="77777777" w:rsidR="007314F1" w:rsidRDefault="007314F1">
      <w:pPr>
        <w:tabs>
          <w:tab w:val="left" w:pos="426"/>
        </w:tabs>
        <w:jc w:val="both"/>
        <w:rPr>
          <w:rFonts w:ascii="Arial" w:hAnsi="Arial" w:cs="Arial"/>
          <w:spacing w:val="-10"/>
          <w:sz w:val="22"/>
          <w:szCs w:val="22"/>
        </w:rPr>
      </w:pPr>
    </w:p>
    <w:p w14:paraId="64335D95" w14:textId="77777777" w:rsidR="007314F1" w:rsidRDefault="007314F1">
      <w:pPr>
        <w:tabs>
          <w:tab w:val="left" w:pos="426"/>
        </w:tabs>
        <w:jc w:val="both"/>
        <w:rPr>
          <w:rFonts w:ascii="Arial" w:hAnsi="Arial" w:cs="Arial"/>
          <w:spacing w:val="-10"/>
          <w:sz w:val="22"/>
          <w:szCs w:val="22"/>
        </w:rPr>
      </w:pPr>
    </w:p>
    <w:p w14:paraId="219A0DE6" w14:textId="77777777" w:rsidR="007314F1" w:rsidRDefault="007314F1">
      <w:pPr>
        <w:tabs>
          <w:tab w:val="left" w:pos="426"/>
        </w:tabs>
        <w:jc w:val="both"/>
        <w:rPr>
          <w:rFonts w:ascii="Arial" w:hAnsi="Arial" w:cs="Arial"/>
          <w:spacing w:val="-10"/>
          <w:sz w:val="22"/>
          <w:szCs w:val="22"/>
        </w:rPr>
      </w:pPr>
    </w:p>
    <w:p w14:paraId="2E13F231" w14:textId="77777777" w:rsidR="007314F1" w:rsidRDefault="007314F1">
      <w:pPr>
        <w:tabs>
          <w:tab w:val="left" w:pos="426"/>
        </w:tabs>
        <w:jc w:val="both"/>
        <w:rPr>
          <w:rFonts w:ascii="Arial" w:hAnsi="Arial" w:cs="Arial"/>
          <w:spacing w:val="-10"/>
          <w:sz w:val="22"/>
          <w:szCs w:val="22"/>
        </w:rPr>
      </w:pPr>
    </w:p>
    <w:p w14:paraId="4E3F2023" w14:textId="77777777" w:rsidR="007314F1" w:rsidRDefault="007314F1">
      <w:pPr>
        <w:tabs>
          <w:tab w:val="left" w:pos="426"/>
        </w:tabs>
        <w:jc w:val="both"/>
        <w:rPr>
          <w:rFonts w:ascii="Arial" w:hAnsi="Arial" w:cs="Arial"/>
          <w:spacing w:val="-10"/>
          <w:sz w:val="22"/>
          <w:szCs w:val="22"/>
        </w:rPr>
      </w:pPr>
    </w:p>
    <w:p w14:paraId="66C0AC7D" w14:textId="77777777" w:rsidR="007314F1" w:rsidRDefault="007314F1">
      <w:pPr>
        <w:tabs>
          <w:tab w:val="left" w:pos="426"/>
        </w:tabs>
        <w:jc w:val="both"/>
        <w:rPr>
          <w:rFonts w:ascii="Arial" w:hAnsi="Arial" w:cs="Arial"/>
          <w:spacing w:val="-10"/>
          <w:sz w:val="22"/>
          <w:szCs w:val="22"/>
        </w:rPr>
      </w:pPr>
    </w:p>
    <w:p w14:paraId="08A62615" w14:textId="77777777" w:rsidR="007314F1" w:rsidRDefault="007314F1">
      <w:pPr>
        <w:tabs>
          <w:tab w:val="left" w:pos="426"/>
        </w:tabs>
        <w:jc w:val="both"/>
        <w:rPr>
          <w:rFonts w:ascii="Arial" w:hAnsi="Arial" w:cs="Arial"/>
          <w:spacing w:val="-10"/>
          <w:sz w:val="22"/>
          <w:szCs w:val="22"/>
        </w:rPr>
      </w:pPr>
    </w:p>
    <w:p w14:paraId="690FB1F8" w14:textId="77777777" w:rsidR="007314F1" w:rsidRDefault="007314F1">
      <w:pPr>
        <w:tabs>
          <w:tab w:val="left" w:pos="426"/>
        </w:tabs>
        <w:jc w:val="both"/>
        <w:rPr>
          <w:rFonts w:ascii="Arial" w:hAnsi="Arial" w:cs="Arial"/>
          <w:spacing w:val="-10"/>
          <w:sz w:val="22"/>
          <w:szCs w:val="22"/>
        </w:rPr>
      </w:pPr>
    </w:p>
    <w:p w14:paraId="1A2B55BB" w14:textId="77777777" w:rsidR="007314F1" w:rsidRDefault="007314F1">
      <w:pPr>
        <w:tabs>
          <w:tab w:val="left" w:pos="426"/>
        </w:tabs>
        <w:jc w:val="both"/>
        <w:rPr>
          <w:rFonts w:ascii="Arial" w:hAnsi="Arial" w:cs="Arial"/>
          <w:spacing w:val="-10"/>
          <w:sz w:val="22"/>
          <w:szCs w:val="22"/>
        </w:rPr>
      </w:pPr>
    </w:p>
    <w:p w14:paraId="0B84AA39" w14:textId="77777777" w:rsidR="007314F1" w:rsidRDefault="007314F1">
      <w:pPr>
        <w:tabs>
          <w:tab w:val="left" w:pos="426"/>
        </w:tabs>
        <w:jc w:val="both"/>
        <w:rPr>
          <w:rFonts w:ascii="Arial" w:hAnsi="Arial" w:cs="Arial"/>
          <w:spacing w:val="-10"/>
          <w:sz w:val="22"/>
          <w:szCs w:val="22"/>
        </w:rPr>
      </w:pPr>
    </w:p>
    <w:p w14:paraId="7B830486" w14:textId="77777777" w:rsidR="007314F1" w:rsidRDefault="007314F1">
      <w:pPr>
        <w:tabs>
          <w:tab w:val="left" w:pos="426"/>
        </w:tabs>
        <w:jc w:val="both"/>
        <w:rPr>
          <w:rFonts w:ascii="Arial" w:hAnsi="Arial" w:cs="Arial"/>
          <w:spacing w:val="-10"/>
          <w:sz w:val="22"/>
          <w:szCs w:val="22"/>
        </w:rPr>
      </w:pPr>
    </w:p>
    <w:p w14:paraId="6C51953E" w14:textId="77777777" w:rsidR="007314F1" w:rsidRDefault="007314F1">
      <w:pPr>
        <w:tabs>
          <w:tab w:val="left" w:pos="426"/>
        </w:tabs>
        <w:jc w:val="both"/>
        <w:rPr>
          <w:rFonts w:ascii="Arial" w:hAnsi="Arial" w:cs="Arial"/>
          <w:spacing w:val="-10"/>
          <w:sz w:val="22"/>
          <w:szCs w:val="22"/>
        </w:rPr>
      </w:pPr>
    </w:p>
    <w:p w14:paraId="10D76270" w14:textId="77777777" w:rsidR="007314F1" w:rsidRDefault="007314F1">
      <w:pPr>
        <w:tabs>
          <w:tab w:val="left" w:pos="426"/>
        </w:tabs>
        <w:jc w:val="both"/>
        <w:rPr>
          <w:rFonts w:ascii="Arial" w:hAnsi="Arial" w:cs="Arial"/>
          <w:spacing w:val="-10"/>
          <w:sz w:val="22"/>
          <w:szCs w:val="22"/>
        </w:rPr>
      </w:pPr>
    </w:p>
    <w:p w14:paraId="31E8205B" w14:textId="77777777" w:rsidR="007314F1" w:rsidRDefault="007314F1">
      <w:pPr>
        <w:tabs>
          <w:tab w:val="left" w:pos="426"/>
        </w:tabs>
        <w:jc w:val="both"/>
        <w:rPr>
          <w:rFonts w:ascii="Arial" w:hAnsi="Arial" w:cs="Arial"/>
          <w:spacing w:val="-10"/>
          <w:sz w:val="22"/>
          <w:szCs w:val="22"/>
        </w:rPr>
      </w:pPr>
    </w:p>
    <w:p w14:paraId="312E0958" w14:textId="77777777" w:rsidR="007314F1" w:rsidRDefault="007314F1">
      <w:pPr>
        <w:tabs>
          <w:tab w:val="left" w:pos="426"/>
        </w:tabs>
        <w:jc w:val="both"/>
        <w:rPr>
          <w:rFonts w:ascii="Arial" w:hAnsi="Arial" w:cs="Arial"/>
          <w:spacing w:val="-10"/>
          <w:sz w:val="22"/>
          <w:szCs w:val="22"/>
        </w:rPr>
      </w:pPr>
    </w:p>
    <w:p w14:paraId="4E2936FB" w14:textId="77777777" w:rsidR="007314F1" w:rsidRDefault="007314F1">
      <w:pPr>
        <w:tabs>
          <w:tab w:val="left" w:pos="426"/>
        </w:tabs>
        <w:jc w:val="both"/>
        <w:rPr>
          <w:rFonts w:ascii="Arial" w:hAnsi="Arial" w:cs="Arial"/>
          <w:spacing w:val="-10"/>
          <w:sz w:val="22"/>
          <w:szCs w:val="22"/>
        </w:rPr>
      </w:pPr>
    </w:p>
    <w:p w14:paraId="1E2F1600" w14:textId="77777777" w:rsidR="007314F1" w:rsidRDefault="007314F1">
      <w:pPr>
        <w:tabs>
          <w:tab w:val="left" w:pos="426"/>
        </w:tabs>
        <w:jc w:val="both"/>
        <w:rPr>
          <w:rFonts w:ascii="Arial" w:hAnsi="Arial" w:cs="Arial"/>
          <w:spacing w:val="-10"/>
          <w:sz w:val="22"/>
          <w:szCs w:val="22"/>
        </w:rPr>
      </w:pPr>
    </w:p>
    <w:p w14:paraId="0F6BB72C" w14:textId="77777777" w:rsidR="007314F1" w:rsidRDefault="007314F1">
      <w:pPr>
        <w:tabs>
          <w:tab w:val="left" w:pos="426"/>
        </w:tabs>
        <w:jc w:val="both"/>
        <w:rPr>
          <w:rFonts w:ascii="Arial" w:hAnsi="Arial" w:cs="Arial"/>
          <w:spacing w:val="-10"/>
          <w:sz w:val="22"/>
          <w:szCs w:val="22"/>
        </w:rPr>
      </w:pPr>
    </w:p>
    <w:p w14:paraId="325EDD2A" w14:textId="77777777" w:rsidR="007314F1" w:rsidRDefault="007314F1">
      <w:pPr>
        <w:tabs>
          <w:tab w:val="left" w:pos="426"/>
        </w:tabs>
        <w:jc w:val="both"/>
        <w:rPr>
          <w:rFonts w:ascii="Arial" w:hAnsi="Arial" w:cs="Arial"/>
          <w:spacing w:val="-10"/>
          <w:sz w:val="22"/>
          <w:szCs w:val="22"/>
        </w:rPr>
      </w:pPr>
    </w:p>
    <w:p w14:paraId="7C57675A" w14:textId="77777777" w:rsidR="007314F1" w:rsidRDefault="007314F1">
      <w:pPr>
        <w:tabs>
          <w:tab w:val="left" w:pos="426"/>
        </w:tabs>
        <w:jc w:val="both"/>
        <w:rPr>
          <w:rFonts w:ascii="Arial" w:hAnsi="Arial" w:cs="Arial"/>
          <w:spacing w:val="-10"/>
          <w:sz w:val="22"/>
          <w:szCs w:val="22"/>
        </w:rPr>
      </w:pPr>
    </w:p>
    <w:p w14:paraId="4024D265" w14:textId="77777777" w:rsidR="007314F1" w:rsidRDefault="007314F1">
      <w:pPr>
        <w:tabs>
          <w:tab w:val="left" w:pos="426"/>
        </w:tabs>
        <w:jc w:val="both"/>
        <w:rPr>
          <w:rFonts w:ascii="Arial" w:hAnsi="Arial" w:cs="Arial"/>
          <w:spacing w:val="-10"/>
          <w:sz w:val="22"/>
          <w:szCs w:val="22"/>
        </w:rPr>
      </w:pPr>
    </w:p>
    <w:p w14:paraId="5FA83957" w14:textId="77777777" w:rsidR="007314F1" w:rsidRPr="0013398C" w:rsidRDefault="007314F1">
      <w:pPr>
        <w:tabs>
          <w:tab w:val="left" w:pos="426"/>
        </w:tabs>
        <w:jc w:val="both"/>
        <w:rPr>
          <w:rFonts w:ascii="Arial" w:hAnsi="Arial" w:cs="Arial"/>
          <w:spacing w:val="-10"/>
          <w:sz w:val="22"/>
          <w:szCs w:val="22"/>
        </w:rPr>
      </w:pPr>
    </w:p>
    <w:p w14:paraId="53ACB7D7"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371E6F">
      <w:type w:val="continuous"/>
      <w:pgSz w:w="11906" w:h="16838"/>
      <w:pgMar w:top="709"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BE389" w14:textId="77777777" w:rsidR="00906187" w:rsidRDefault="00906187">
      <w:r>
        <w:separator/>
      </w:r>
    </w:p>
  </w:endnote>
  <w:endnote w:type="continuationSeparator" w:id="0">
    <w:p w14:paraId="790E1F89" w14:textId="77777777" w:rsidR="00906187" w:rsidRDefault="0090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A5E1A35" w14:textId="77777777">
      <w:trPr>
        <w:tblHeader/>
      </w:trPr>
      <w:tc>
        <w:tcPr>
          <w:tcW w:w="3513" w:type="dxa"/>
          <w:shd w:val="clear" w:color="auto" w:fill="66CCFF"/>
        </w:tcPr>
        <w:p w14:paraId="071F09C4"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CC66132" w14:textId="77777777" w:rsidR="00472B25" w:rsidRDefault="00472B25">
          <w:pPr>
            <w:shd w:val="clear" w:color="auto" w:fill="66CCFF"/>
            <w:snapToGrid w:val="0"/>
            <w:jc w:val="center"/>
            <w:rPr>
              <w:rFonts w:ascii="Arial" w:hAnsi="Arial" w:cs="Arial"/>
              <w:b/>
              <w:bCs/>
            </w:rPr>
          </w:pPr>
          <w:r>
            <w:rPr>
              <w:rFonts w:ascii="Arial" w:hAnsi="Arial" w:cs="Arial"/>
              <w:b/>
              <w:i/>
              <w:iCs/>
            </w:rPr>
            <w:t>(référence de la consultation)</w:t>
          </w:r>
        </w:p>
      </w:tc>
      <w:tc>
        <w:tcPr>
          <w:tcW w:w="900" w:type="dxa"/>
          <w:shd w:val="clear" w:color="auto" w:fill="66CCFF"/>
        </w:tcPr>
        <w:p w14:paraId="718B8F75"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20B629C"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59D2ABC0"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0213BD9E"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17204BDC"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28AC9" w14:textId="77777777" w:rsidR="00906187" w:rsidRDefault="00906187">
      <w:r>
        <w:separator/>
      </w:r>
    </w:p>
  </w:footnote>
  <w:footnote w:type="continuationSeparator" w:id="0">
    <w:p w14:paraId="22F45058" w14:textId="77777777" w:rsidR="00906187" w:rsidRDefault="00906187">
      <w:r>
        <w:continuationSeparator/>
      </w:r>
    </w:p>
  </w:footnote>
  <w:footnote w:id="1">
    <w:p w14:paraId="3C7BE17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183A"/>
    <w:rsid w:val="0025478A"/>
    <w:rsid w:val="00254B39"/>
    <w:rsid w:val="00261FC1"/>
    <w:rsid w:val="002871EE"/>
    <w:rsid w:val="002A37D3"/>
    <w:rsid w:val="002B54BB"/>
    <w:rsid w:val="002C1767"/>
    <w:rsid w:val="002D13A0"/>
    <w:rsid w:val="002F1469"/>
    <w:rsid w:val="003024CC"/>
    <w:rsid w:val="00310F9B"/>
    <w:rsid w:val="00312505"/>
    <w:rsid w:val="00331DDB"/>
    <w:rsid w:val="00340F85"/>
    <w:rsid w:val="00371E6F"/>
    <w:rsid w:val="003C025D"/>
    <w:rsid w:val="003C4A1B"/>
    <w:rsid w:val="003D7667"/>
    <w:rsid w:val="003F2B90"/>
    <w:rsid w:val="00411396"/>
    <w:rsid w:val="004254DF"/>
    <w:rsid w:val="00425B7A"/>
    <w:rsid w:val="00426F3D"/>
    <w:rsid w:val="00427375"/>
    <w:rsid w:val="00464EF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F76"/>
    <w:rsid w:val="00815797"/>
    <w:rsid w:val="00826CBB"/>
    <w:rsid w:val="00827FD0"/>
    <w:rsid w:val="00833F59"/>
    <w:rsid w:val="00866311"/>
    <w:rsid w:val="00872C42"/>
    <w:rsid w:val="00887F8C"/>
    <w:rsid w:val="008A3707"/>
    <w:rsid w:val="008C2177"/>
    <w:rsid w:val="008D2EFB"/>
    <w:rsid w:val="009051AC"/>
    <w:rsid w:val="0090530B"/>
    <w:rsid w:val="00906187"/>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A4FE5"/>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AE9A73"/>
  <w15:chartTrackingRefBased/>
  <w15:docId w15:val="{3D46F2D2-FAEB-44AB-902C-9FA73C361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6288E-3265-4EB8-9F9E-AA43FBFAF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3499</Words>
  <Characters>19249</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22703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FORLIN Brice</cp:lastModifiedBy>
  <cp:revision>3</cp:revision>
  <cp:lastPrinted>2016-11-02T14:02:00Z</cp:lastPrinted>
  <dcterms:created xsi:type="dcterms:W3CDTF">2024-05-06T07:56:00Z</dcterms:created>
  <dcterms:modified xsi:type="dcterms:W3CDTF">2025-06-18T11:54:00Z</dcterms:modified>
</cp:coreProperties>
</file>